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BED" w:rsidRPr="002E571A" w:rsidRDefault="00DE7BED" w:rsidP="00DE7BED">
      <w:pPr>
        <w:jc w:val="right"/>
        <w:rPr>
          <w:b/>
        </w:rPr>
      </w:pPr>
      <w:r w:rsidRPr="002E571A">
        <w:rPr>
          <w:b/>
        </w:rPr>
        <w:t>Форма 1 «Извещение о проведении тендера»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103"/>
        <w:gridCol w:w="4253"/>
      </w:tblGrid>
      <w:tr w:rsidR="00DE7BED" w:rsidRPr="002E571A" w:rsidTr="00DE7BED">
        <w:trPr>
          <w:trHeight w:val="369"/>
        </w:trPr>
        <w:tc>
          <w:tcPr>
            <w:tcW w:w="5103" w:type="dxa"/>
          </w:tcPr>
          <w:p w:rsidR="00DE7BED" w:rsidRPr="002E571A" w:rsidRDefault="00DE7BED" w:rsidP="008C363A">
            <w:pPr>
              <w:tabs>
                <w:tab w:val="left" w:pos="4606"/>
              </w:tabs>
              <w:ind w:right="353"/>
              <w:rPr>
                <w:rFonts w:cs="Arial"/>
              </w:rPr>
            </w:pPr>
          </w:p>
        </w:tc>
        <w:tc>
          <w:tcPr>
            <w:tcW w:w="4253" w:type="dxa"/>
          </w:tcPr>
          <w:p w:rsidR="00DE7BED" w:rsidRPr="002E571A" w:rsidRDefault="00DE7BED" w:rsidP="008C363A">
            <w:pPr>
              <w:ind w:right="-72"/>
              <w:jc w:val="right"/>
              <w:rPr>
                <w:rFonts w:cs="Arial"/>
              </w:rPr>
            </w:pPr>
            <w:r w:rsidRPr="002E571A">
              <w:rPr>
                <w:rFonts w:cs="Arial"/>
                <w:szCs w:val="22"/>
              </w:rPr>
              <w:t>УТВЕРЖДЕНО</w:t>
            </w:r>
          </w:p>
        </w:tc>
      </w:tr>
      <w:tr w:rsidR="00DE7BED" w:rsidRPr="002E571A" w:rsidTr="00DE7BED">
        <w:trPr>
          <w:trHeight w:val="369"/>
        </w:trPr>
        <w:tc>
          <w:tcPr>
            <w:tcW w:w="5103" w:type="dxa"/>
          </w:tcPr>
          <w:p w:rsidR="00DE7BED" w:rsidRPr="002E571A" w:rsidRDefault="00DE7BED" w:rsidP="008C363A">
            <w:pPr>
              <w:ind w:right="-72"/>
              <w:rPr>
                <w:rFonts w:cs="Arial"/>
              </w:rPr>
            </w:pPr>
          </w:p>
        </w:tc>
        <w:tc>
          <w:tcPr>
            <w:tcW w:w="4253" w:type="dxa"/>
          </w:tcPr>
          <w:p w:rsidR="00DE7BED" w:rsidRPr="002E571A" w:rsidRDefault="00DE7BED" w:rsidP="008C363A">
            <w:pPr>
              <w:ind w:right="-72"/>
              <w:jc w:val="right"/>
              <w:rPr>
                <w:rFonts w:cs="Arial"/>
              </w:rPr>
            </w:pPr>
            <w:r w:rsidRPr="002E571A">
              <w:rPr>
                <w:rFonts w:cs="Arial"/>
                <w:szCs w:val="22"/>
              </w:rPr>
              <w:t>решением Тендерной комиссии</w:t>
            </w:r>
          </w:p>
        </w:tc>
      </w:tr>
      <w:tr w:rsidR="00DE7BED" w:rsidRPr="002E571A" w:rsidTr="00DE7BED">
        <w:trPr>
          <w:trHeight w:val="391"/>
        </w:trPr>
        <w:tc>
          <w:tcPr>
            <w:tcW w:w="5103" w:type="dxa"/>
          </w:tcPr>
          <w:p w:rsidR="00DE7BED" w:rsidRPr="002E571A" w:rsidRDefault="00DE7BED" w:rsidP="008C363A">
            <w:pPr>
              <w:rPr>
                <w:rFonts w:cs="Arial"/>
              </w:rPr>
            </w:pPr>
          </w:p>
        </w:tc>
        <w:tc>
          <w:tcPr>
            <w:tcW w:w="4253" w:type="dxa"/>
          </w:tcPr>
          <w:p w:rsidR="00DE7BED" w:rsidRPr="002E571A" w:rsidRDefault="00441674" w:rsidP="008C363A">
            <w:pPr>
              <w:jc w:val="right"/>
              <w:rPr>
                <w:rFonts w:cs="Arial"/>
              </w:rPr>
            </w:pPr>
            <w:r>
              <w:rPr>
                <w:rFonts w:cs="Arial"/>
                <w:szCs w:val="22"/>
              </w:rPr>
              <w:t>Протокол  № 27</w:t>
            </w:r>
          </w:p>
        </w:tc>
      </w:tr>
      <w:tr w:rsidR="00DE7BED" w:rsidRPr="002E571A" w:rsidTr="00DE7BED">
        <w:trPr>
          <w:trHeight w:val="391"/>
        </w:trPr>
        <w:tc>
          <w:tcPr>
            <w:tcW w:w="5103" w:type="dxa"/>
          </w:tcPr>
          <w:p w:rsidR="00DE7BED" w:rsidRPr="002E571A" w:rsidRDefault="00DE7BED" w:rsidP="008C363A">
            <w:pPr>
              <w:rPr>
                <w:rFonts w:cs="Arial"/>
              </w:rPr>
            </w:pPr>
          </w:p>
        </w:tc>
        <w:tc>
          <w:tcPr>
            <w:tcW w:w="4253" w:type="dxa"/>
          </w:tcPr>
          <w:p w:rsidR="00DE7BED" w:rsidRPr="002E571A" w:rsidRDefault="00441674" w:rsidP="00441674">
            <w:pPr>
              <w:jc w:val="right"/>
              <w:rPr>
                <w:rFonts w:cs="Arial"/>
              </w:rPr>
            </w:pPr>
            <w:r>
              <w:rPr>
                <w:rFonts w:cs="Arial"/>
                <w:szCs w:val="22"/>
              </w:rPr>
              <w:t>«26</w:t>
            </w:r>
            <w:r w:rsidR="00DE7BED" w:rsidRPr="002E571A">
              <w:rPr>
                <w:rFonts w:cs="Arial"/>
                <w:szCs w:val="22"/>
              </w:rPr>
              <w:t xml:space="preserve">» </w:t>
            </w:r>
            <w:r>
              <w:rPr>
                <w:rFonts w:cs="Arial"/>
                <w:szCs w:val="22"/>
              </w:rPr>
              <w:t>февраля 2019</w:t>
            </w:r>
            <w:r w:rsidR="00DE7BED" w:rsidRPr="002E571A">
              <w:rPr>
                <w:rFonts w:cs="Arial"/>
                <w:szCs w:val="22"/>
              </w:rPr>
              <w:t xml:space="preserve"> г.</w:t>
            </w:r>
          </w:p>
        </w:tc>
      </w:tr>
    </w:tbl>
    <w:p w:rsidR="00DE7BED" w:rsidRDefault="00DE7BED" w:rsidP="00DE7BED">
      <w:pPr>
        <w:rPr>
          <w:rFonts w:cs="Arial"/>
          <w:vanish/>
          <w:szCs w:val="22"/>
        </w:rPr>
      </w:pPr>
    </w:p>
    <w:p w:rsidR="00DE7BED" w:rsidRPr="002E571A" w:rsidRDefault="00A03AA2" w:rsidP="00DE7BED">
      <w:pPr>
        <w:rPr>
          <w:rFonts w:cs="Arial"/>
          <w:szCs w:val="22"/>
        </w:rPr>
      </w:pPr>
      <w:r w:rsidRPr="007A6D3A">
        <w:rPr>
          <w:rFonts w:cs="Arial"/>
          <w:szCs w:val="22"/>
        </w:rPr>
        <w:t>ПДО №</w:t>
      </w:r>
      <w:r w:rsidR="00414DF2" w:rsidRPr="007A6D3A">
        <w:rPr>
          <w:rFonts w:cs="Arial"/>
          <w:szCs w:val="22"/>
        </w:rPr>
        <w:t>6</w:t>
      </w:r>
      <w:r w:rsidR="007A6D3A" w:rsidRPr="007A6D3A">
        <w:rPr>
          <w:rFonts w:cs="Arial"/>
          <w:szCs w:val="22"/>
        </w:rPr>
        <w:t>7</w:t>
      </w:r>
      <w:r w:rsidR="00362455" w:rsidRPr="007A6D3A">
        <w:rPr>
          <w:rFonts w:cs="Arial"/>
          <w:szCs w:val="22"/>
        </w:rPr>
        <w:t>-</w:t>
      </w:r>
      <w:r w:rsidRPr="007A6D3A">
        <w:rPr>
          <w:rFonts w:cs="Arial"/>
          <w:szCs w:val="22"/>
        </w:rPr>
        <w:t>КР-201</w:t>
      </w:r>
      <w:r w:rsidR="00AD0B73" w:rsidRPr="007A6D3A">
        <w:rPr>
          <w:rFonts w:cs="Arial"/>
          <w:szCs w:val="22"/>
        </w:rPr>
        <w:t>9</w:t>
      </w:r>
      <w:r w:rsidRPr="007A6D3A">
        <w:rPr>
          <w:rFonts w:cs="Arial"/>
          <w:szCs w:val="22"/>
        </w:rPr>
        <w:t xml:space="preserve"> от</w:t>
      </w:r>
      <w:r w:rsidRPr="005F56FA">
        <w:rPr>
          <w:rFonts w:cs="Arial"/>
          <w:szCs w:val="22"/>
        </w:rPr>
        <w:t xml:space="preserve"> </w:t>
      </w:r>
      <w:r w:rsidR="00441674">
        <w:rPr>
          <w:rFonts w:cs="Arial"/>
          <w:szCs w:val="22"/>
        </w:rPr>
        <w:t>27 февраля 2019 года</w:t>
      </w:r>
    </w:p>
    <w:p w:rsidR="007D6C8C" w:rsidRPr="001D2186" w:rsidRDefault="00DE7BED" w:rsidP="00B64ABC">
      <w:pPr>
        <w:jc w:val="both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ОАО </w:t>
      </w:r>
      <w:r w:rsidRPr="007873E8">
        <w:rPr>
          <w:rFonts w:cs="Arial"/>
          <w:b/>
          <w:szCs w:val="22"/>
        </w:rPr>
        <w:t>«</w:t>
      </w:r>
      <w:proofErr w:type="spellStart"/>
      <w:r w:rsidRPr="007873E8">
        <w:rPr>
          <w:rFonts w:cs="Arial"/>
          <w:b/>
          <w:szCs w:val="22"/>
        </w:rPr>
        <w:t>Славнефть</w:t>
      </w:r>
      <w:proofErr w:type="spellEnd"/>
      <w:r>
        <w:rPr>
          <w:rFonts w:cs="Arial"/>
          <w:b/>
          <w:szCs w:val="22"/>
        </w:rPr>
        <w:t>-ЯНОС»</w:t>
      </w:r>
      <w:r w:rsidRPr="002E571A">
        <w:rPr>
          <w:rFonts w:cs="Arial"/>
          <w:szCs w:val="22"/>
        </w:rPr>
        <w:t xml:space="preserve"> (далее – Общество) приглашает </w:t>
      </w:r>
      <w:r w:rsidR="00A326D9">
        <w:rPr>
          <w:rFonts w:cs="Arial"/>
          <w:szCs w:val="22"/>
        </w:rPr>
        <w:t>В</w:t>
      </w:r>
      <w:r w:rsidRPr="002E571A">
        <w:rPr>
          <w:rFonts w:cs="Arial"/>
          <w:szCs w:val="22"/>
        </w:rPr>
        <w:t xml:space="preserve">ас сделать предложение (оферту) на </w:t>
      </w:r>
      <w:r w:rsidR="005D37EA" w:rsidRPr="005D37EA">
        <w:rPr>
          <w:rFonts w:cs="Arial"/>
          <w:b/>
          <w:szCs w:val="22"/>
        </w:rPr>
        <w:t>оказание услуг по обеспечению азотом установок в период капитальных ремонтов</w:t>
      </w:r>
      <w:r w:rsidR="00F342F5" w:rsidRPr="00F342F5">
        <w:rPr>
          <w:rFonts w:cs="Arial"/>
          <w:b/>
          <w:szCs w:val="22"/>
        </w:rPr>
        <w:t>.</w:t>
      </w:r>
      <w:r w:rsidR="00B64ABC" w:rsidRPr="00B64ABC">
        <w:rPr>
          <w:rFonts w:cs="Arial"/>
          <w:b/>
          <w:szCs w:val="22"/>
        </w:rPr>
        <w:t xml:space="preserve"> </w:t>
      </w:r>
      <w:r w:rsidR="008E4039" w:rsidRPr="002E571A">
        <w:rPr>
          <w:rFonts w:cs="Arial"/>
          <w:szCs w:val="22"/>
        </w:rPr>
        <w:t xml:space="preserve">По </w:t>
      </w:r>
      <w:r w:rsidR="008E4039" w:rsidRPr="001D2186">
        <w:rPr>
          <w:rFonts w:cs="Arial"/>
          <w:szCs w:val="22"/>
        </w:rPr>
        <w:t xml:space="preserve">результатам рассмотрения предложений Общество определит контрагента, предложившего наилучшие условия в соответствии с </w:t>
      </w:r>
      <w:r w:rsidR="008E4039">
        <w:rPr>
          <w:rFonts w:cs="Arial"/>
          <w:szCs w:val="22"/>
        </w:rPr>
        <w:t>Безотзывной офертой</w:t>
      </w:r>
      <w:r w:rsidR="008E4039" w:rsidRPr="008B32AB">
        <w:rPr>
          <w:rFonts w:cs="Arial"/>
          <w:szCs w:val="22"/>
        </w:rPr>
        <w:t xml:space="preserve"> для </w:t>
      </w:r>
      <w:r w:rsidR="008E4039">
        <w:rPr>
          <w:rFonts w:cs="Arial"/>
          <w:szCs w:val="22"/>
        </w:rPr>
        <w:t>коммерческой</w:t>
      </w:r>
      <w:r w:rsidR="008E4039" w:rsidRPr="008B32AB">
        <w:rPr>
          <w:rFonts w:cs="Arial"/>
          <w:szCs w:val="22"/>
        </w:rPr>
        <w:t xml:space="preserve"> части предложения</w:t>
      </w:r>
      <w:r w:rsidR="008E4039" w:rsidRPr="00923B3D">
        <w:rPr>
          <w:rFonts w:cs="Arial"/>
          <w:szCs w:val="22"/>
        </w:rPr>
        <w:t xml:space="preserve"> (форма 5) при выполнении </w:t>
      </w:r>
      <w:r w:rsidR="008E4039" w:rsidRPr="00AC1C46">
        <w:rPr>
          <w:rFonts w:cs="Arial"/>
          <w:szCs w:val="22"/>
        </w:rPr>
        <w:t xml:space="preserve">Требований к предмету оферты (форма 2): </w:t>
      </w:r>
      <w:r w:rsidR="00EE0582" w:rsidRPr="000D57D0">
        <w:rPr>
          <w:rFonts w:cs="Arial"/>
          <w:szCs w:val="22"/>
        </w:rPr>
        <w:t xml:space="preserve">наименьшая стоимость </w:t>
      </w:r>
      <w:r w:rsidR="003F4849" w:rsidRPr="003F4849">
        <w:rPr>
          <w:rFonts w:cs="Arial"/>
          <w:szCs w:val="22"/>
        </w:rPr>
        <w:t>работ</w:t>
      </w:r>
      <w:r w:rsidR="007D6C8C" w:rsidRPr="00EE0582">
        <w:rPr>
          <w:rFonts w:cs="Arial"/>
          <w:szCs w:val="22"/>
        </w:rPr>
        <w:t>.</w:t>
      </w:r>
    </w:p>
    <w:p w:rsidR="00DE7BED" w:rsidRPr="002E571A" w:rsidRDefault="00DE7BED" w:rsidP="00DE7BED">
      <w:pPr>
        <w:ind w:firstLine="72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Оферта должна быть представлена на всю номенклатуру работ / услу</w:t>
      </w:r>
      <w:r w:rsidR="003679E5">
        <w:rPr>
          <w:rFonts w:cs="Arial"/>
          <w:szCs w:val="22"/>
        </w:rPr>
        <w:t>г</w:t>
      </w:r>
      <w:r w:rsidRPr="002E571A">
        <w:rPr>
          <w:rFonts w:cs="Arial"/>
          <w:szCs w:val="22"/>
        </w:rPr>
        <w:t>, указанных в Требованиях к предмету оферты. В случае нарушения данного требования Общество оставляет за собой право не принимать поданную оферту к рассмотрению.</w:t>
      </w:r>
    </w:p>
    <w:p w:rsidR="00A936EA" w:rsidRPr="002E571A" w:rsidRDefault="00A936EA" w:rsidP="00817A4A">
      <w:pPr>
        <w:ind w:firstLine="708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Подача одним участником закупки альтернативных оферт не допускается</w:t>
      </w:r>
      <w:r>
        <w:rPr>
          <w:rFonts w:cs="Arial"/>
          <w:szCs w:val="22"/>
        </w:rPr>
        <w:t>.</w:t>
      </w:r>
    </w:p>
    <w:p w:rsidR="00DE7BED" w:rsidRDefault="00DE7BED" w:rsidP="00DE7BED">
      <w:pPr>
        <w:ind w:firstLine="72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Существенные условия (объекты выполнения работ / оказания услуг, объем, цена, сумма, сроки, условия платежей, обязательства сторон, гарантии, ответственность сторон, прочее</w:t>
      </w:r>
      <w:r w:rsidR="00F260F7">
        <w:rPr>
          <w:rFonts w:cs="Arial"/>
          <w:szCs w:val="22"/>
        </w:rPr>
        <w:t>)</w:t>
      </w:r>
      <w:r w:rsidRPr="002E571A">
        <w:rPr>
          <w:rFonts w:cs="Arial"/>
          <w:szCs w:val="22"/>
        </w:rPr>
        <w:t xml:space="preserve"> сделки, которая может быть заключена на основе результатов выбора контрагента, оговариваются в планируемом к заключению </w:t>
      </w:r>
      <w:r w:rsidRPr="0006495D">
        <w:rPr>
          <w:rFonts w:cs="Arial"/>
          <w:szCs w:val="22"/>
        </w:rPr>
        <w:t>договоре (форма 3).</w:t>
      </w:r>
    </w:p>
    <w:p w:rsidR="00000A4C" w:rsidRPr="00000A4C" w:rsidRDefault="00000A4C" w:rsidP="00000A4C">
      <w:pPr>
        <w:ind w:firstLine="720"/>
        <w:jc w:val="both"/>
        <w:rPr>
          <w:rFonts w:cs="Arial"/>
          <w:szCs w:val="22"/>
        </w:rPr>
      </w:pPr>
      <w:r w:rsidRPr="00000A4C">
        <w:rPr>
          <w:rFonts w:cs="Arial"/>
          <w:szCs w:val="22"/>
        </w:rPr>
        <w:t>Общество оставляет за собой право уменьшить объем закупки, указанный в настоящем ПДО, в процессе проведения тендера и подписании договора по итогам тендера без внесения изменений в ПДО.</w:t>
      </w:r>
    </w:p>
    <w:p w:rsidR="00DE7BED" w:rsidRPr="002E571A" w:rsidRDefault="00DE7BED" w:rsidP="00DE7BED">
      <w:pPr>
        <w:ind w:firstLine="720"/>
        <w:jc w:val="both"/>
        <w:rPr>
          <w:rFonts w:cs="Arial"/>
          <w:szCs w:val="22"/>
        </w:rPr>
      </w:pPr>
      <w:r w:rsidRPr="00A31663">
        <w:rPr>
          <w:rFonts w:cs="Arial"/>
          <w:szCs w:val="22"/>
        </w:rPr>
        <w:t xml:space="preserve">Условия проекта договора </w:t>
      </w:r>
      <w:r w:rsidRPr="0006495D">
        <w:rPr>
          <w:rFonts w:cs="Arial"/>
          <w:szCs w:val="22"/>
        </w:rPr>
        <w:t>(форма 3) являются</w:t>
      </w:r>
      <w:r w:rsidRPr="002E571A">
        <w:rPr>
          <w:rFonts w:cs="Arial"/>
          <w:szCs w:val="22"/>
        </w:rPr>
        <w:t xml:space="preserve"> окончательными и не подлежат каким-либо изменениям в процессе его заключения. </w:t>
      </w:r>
      <w:r w:rsidR="009B5C0D">
        <w:rPr>
          <w:rFonts w:cs="Arial"/>
          <w:szCs w:val="22"/>
        </w:rPr>
        <w:t xml:space="preserve">Протокол разногласий, полученный от участника закупки в </w:t>
      </w:r>
      <w:r w:rsidR="00D03E57">
        <w:rPr>
          <w:rFonts w:cs="Arial"/>
          <w:szCs w:val="22"/>
        </w:rPr>
        <w:t>составе коммерческой/улучшенной коммерческой части, в рамках проведения двухэтапного тендера, Обществом к рассмотрению не принима</w:t>
      </w:r>
      <w:r w:rsidR="002F64EF">
        <w:rPr>
          <w:rFonts w:cs="Arial"/>
          <w:szCs w:val="22"/>
        </w:rPr>
        <w:t>е</w:t>
      </w:r>
      <w:r w:rsidR="00D03E57">
        <w:rPr>
          <w:rFonts w:cs="Arial"/>
          <w:szCs w:val="22"/>
        </w:rPr>
        <w:t xml:space="preserve">тся. </w:t>
      </w:r>
      <w:r w:rsidRPr="002E571A">
        <w:rPr>
          <w:rFonts w:cs="Arial"/>
          <w:szCs w:val="22"/>
        </w:rPr>
        <w:t>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рассмотрению.</w:t>
      </w:r>
    </w:p>
    <w:p w:rsidR="00DE7BED" w:rsidRPr="002E571A" w:rsidRDefault="00DE7BED" w:rsidP="00DE7BED">
      <w:pPr>
        <w:ind w:firstLine="72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Тендер проводится в два этапа: оценка технической части оферт и оценка коммерческой части оферт.</w:t>
      </w:r>
    </w:p>
    <w:p w:rsidR="00DE7BED" w:rsidRPr="002E571A" w:rsidRDefault="00DE7BED" w:rsidP="00DE7BED">
      <w:pPr>
        <w:pStyle w:val="a5"/>
        <w:numPr>
          <w:ilvl w:val="0"/>
          <w:numId w:val="0"/>
        </w:numPr>
        <w:tabs>
          <w:tab w:val="left" w:pos="284"/>
        </w:tabs>
        <w:ind w:firstLine="709"/>
      </w:pPr>
      <w:r w:rsidRPr="002E571A">
        <w:t xml:space="preserve">В ходе технической оценки оферт с участником закупки могут проводиться технические переговоры, целью которых является выяснение соответствия технической части оферты участника закупки требованиям настоящего предложения делать оферты. У участников закупки могут быть запрошены уточнения технических частей оферт.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(в отдельном конверте), либо подтвердить действительность коммерческой части оферты, направленной ранее. Коммерческие части оферт, поступившие в Общество позже установленного срока, к рассмотрению не принимаются. </w:t>
      </w:r>
    </w:p>
    <w:p w:rsidR="00DE7BED" w:rsidRPr="002E571A" w:rsidRDefault="00DE7BED" w:rsidP="00DE7BED">
      <w:pPr>
        <w:pStyle w:val="a5"/>
        <w:numPr>
          <w:ilvl w:val="0"/>
          <w:numId w:val="0"/>
        </w:numPr>
        <w:tabs>
          <w:tab w:val="left" w:pos="284"/>
        </w:tabs>
        <w:ind w:firstLine="709"/>
      </w:pPr>
      <w:r w:rsidRPr="002E571A">
        <w:t>В ходе коммерческой оценки оферт Обществом вскрывается и рассматривается последняя из принятых коммерческая часть оферты участника закупки, допущенного до этапа коммерческой оценки.</w:t>
      </w:r>
    </w:p>
    <w:p w:rsidR="00DE7BED" w:rsidRPr="002E571A" w:rsidRDefault="00DE7BED" w:rsidP="00DE7BED">
      <w:pPr>
        <w:pStyle w:val="a5"/>
        <w:numPr>
          <w:ilvl w:val="0"/>
          <w:numId w:val="0"/>
        </w:numPr>
        <w:tabs>
          <w:tab w:val="left" w:pos="284"/>
        </w:tabs>
        <w:ind w:firstLine="709"/>
      </w:pPr>
      <w:r w:rsidRPr="002E571A">
        <w:t xml:space="preserve">Участник закупки допускается до участия в коммерческой оценке оферт, если его оферта соответствует всем требованиям к предмету </w:t>
      </w:r>
      <w:r w:rsidRPr="0006495D">
        <w:t>оферты (согласно форме 2).</w:t>
      </w:r>
    </w:p>
    <w:p w:rsidR="006F134E" w:rsidRDefault="00DE7BED" w:rsidP="00DE7BED">
      <w:pPr>
        <w:pStyle w:val="a5"/>
        <w:numPr>
          <w:ilvl w:val="0"/>
          <w:numId w:val="0"/>
        </w:numPr>
        <w:tabs>
          <w:tab w:val="left" w:pos="284"/>
        </w:tabs>
        <w:ind w:firstLine="709"/>
      </w:pPr>
      <w:r w:rsidRPr="002E571A">
        <w:lastRenderedPageBreak/>
        <w:t xml:space="preserve">Оповещение участников закупки, не прошедших этап технической оценки, осуществляется на основании заключения о соответствии технических частей оферт требованиям предложения делать оферты в течение не более 3 (Трех) рабочих дней </w:t>
      </w:r>
    </w:p>
    <w:p w:rsidR="00DE7BED" w:rsidRPr="002E571A" w:rsidRDefault="00DE7BED" w:rsidP="006F134E">
      <w:pPr>
        <w:pStyle w:val="a5"/>
        <w:numPr>
          <w:ilvl w:val="0"/>
          <w:numId w:val="0"/>
        </w:numPr>
        <w:tabs>
          <w:tab w:val="left" w:pos="284"/>
        </w:tabs>
      </w:pPr>
      <w:r w:rsidRPr="002E571A">
        <w:t xml:space="preserve">после утверждения указанного заключения. Оповещение содержит информацию о том, по каким из критериев, указанных в требованиях к предмету </w:t>
      </w:r>
      <w:r w:rsidRPr="0006495D">
        <w:t>оферты (форма 2), участник</w:t>
      </w:r>
      <w:r w:rsidRPr="002E571A">
        <w:t xml:space="preserve"> закупки не прошел техническую оценку.</w:t>
      </w:r>
    </w:p>
    <w:p w:rsidR="00DE7BED" w:rsidRDefault="007F471A" w:rsidP="00DE7BED">
      <w:pPr>
        <w:pStyle w:val="a5"/>
        <w:numPr>
          <w:ilvl w:val="0"/>
          <w:numId w:val="0"/>
        </w:numPr>
        <w:tabs>
          <w:tab w:val="left" w:pos="284"/>
        </w:tabs>
        <w:ind w:firstLine="709"/>
      </w:pPr>
      <w:r w:rsidRPr="002E571A">
        <w:t>Участникам закупки, допущенных до участия в коммерческой оценке оферт, будет предложено повысить привлекательность своих оферт путем предоставления улучшенных коммерческих частей оферт, либо в ходе коммерческих переговоров. О порядке и сроках предоставления улучшенных коммерческих частей оферт и/или проведения коммерческих переговоров участники закупки будут оповещены дополнительно. Если участник закупки не предоставит улучшенную коммерческую часть оферты и/или откажется от участия в коммерческих переговорах, действующей будет считаться последняя из поданных им коммерческая часть оферты.</w:t>
      </w:r>
      <w:r>
        <w:t xml:space="preserve"> </w:t>
      </w:r>
      <w:r w:rsidR="00DE7BED" w:rsidRPr="002E571A">
        <w:t>При повышении привлекательности оферты не допускается ухудшение ранее поданной оферты, в том числе по отдельным позициям оферты (в том числе, смет). Общество оставляет за собой право не рассматривать оферты, не удовлетворяющие указанному требованию; при этом действующей будет считаться последняя из поданных участником закупки коммерческая часть оферты.</w:t>
      </w:r>
      <w:r w:rsidR="006F6949" w:rsidRPr="006F6949">
        <w:t xml:space="preserve">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договоров, для обеспечения возможности подписания договора с контрагентом, предложившим наилучшие условия на коммерческих переговорах, непосредственно в день проведения коммерческих переговоров.</w:t>
      </w:r>
    </w:p>
    <w:p w:rsidR="00054605" w:rsidRPr="00636491" w:rsidRDefault="002F64EF" w:rsidP="002F64EF">
      <w:pPr>
        <w:pStyle w:val="a5"/>
        <w:numPr>
          <w:ilvl w:val="0"/>
          <w:numId w:val="0"/>
        </w:numPr>
        <w:tabs>
          <w:tab w:val="left" w:pos="284"/>
        </w:tabs>
        <w:ind w:firstLine="709"/>
      </w:pPr>
      <w:r w:rsidRPr="002F64EF">
        <w:t>В случае если на дату принятия решения о признании победителем контрагент имеет со стороны ОАО «</w:t>
      </w:r>
      <w:proofErr w:type="spellStart"/>
      <w:r w:rsidRPr="002F64EF">
        <w:t>Славнефть</w:t>
      </w:r>
      <w:proofErr w:type="spellEnd"/>
      <w:r w:rsidRPr="002F64EF">
        <w:t>-ЯНОС» неурегулированные претензии, предъявленные ему последним не позднее даты публикации ПДО (с приложениями) на интернет-сайте ОАО «</w:t>
      </w:r>
      <w:proofErr w:type="spellStart"/>
      <w:r w:rsidRPr="002F64EF">
        <w:t>Славнефть</w:t>
      </w:r>
      <w:proofErr w:type="spellEnd"/>
      <w:r w:rsidRPr="002F64EF">
        <w:t>-ЯНОС», Общество оставляет за собой право не признавать данного контрагента победителем тендера</w:t>
      </w:r>
      <w:r w:rsidR="00054605" w:rsidRPr="00636491">
        <w:t>.</w:t>
      </w:r>
    </w:p>
    <w:p w:rsidR="00DE7BED" w:rsidRPr="002E571A" w:rsidRDefault="00DE7BED" w:rsidP="00DE7BED">
      <w:pPr>
        <w:ind w:firstLine="72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Общество оставляет за собой право акцептовать любое из поступивших предложений, либо не акцептовать ни одно из них.</w:t>
      </w:r>
    </w:p>
    <w:p w:rsidR="00DE7BED" w:rsidRPr="002E571A" w:rsidRDefault="00DE7BED" w:rsidP="00DE7BED">
      <w:pPr>
        <w:ind w:firstLine="72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В случае Вашей заинтересованности в участии в закупке предлагаем направить в адрес Общества оферту по прилагаемой форме. Предложения должны оформляться безотзывными офертами со сроком для акцепта </w:t>
      </w:r>
      <w:r w:rsidRPr="000B32AD">
        <w:rPr>
          <w:rFonts w:cs="Arial"/>
          <w:szCs w:val="22"/>
        </w:rPr>
        <w:t xml:space="preserve">до </w:t>
      </w:r>
      <w:r w:rsidR="00C33021">
        <w:rPr>
          <w:rFonts w:cs="Arial"/>
          <w:b/>
          <w:szCs w:val="22"/>
        </w:rPr>
        <w:t>15</w:t>
      </w:r>
      <w:r w:rsidR="00230908" w:rsidRPr="000B32AD">
        <w:rPr>
          <w:rFonts w:cs="Arial"/>
          <w:b/>
          <w:szCs w:val="22"/>
        </w:rPr>
        <w:t xml:space="preserve"> </w:t>
      </w:r>
      <w:r w:rsidR="00D94D6B">
        <w:rPr>
          <w:rFonts w:cs="Arial"/>
          <w:b/>
          <w:szCs w:val="22"/>
        </w:rPr>
        <w:t>мая</w:t>
      </w:r>
      <w:r w:rsidR="00230908" w:rsidRPr="000B32AD">
        <w:rPr>
          <w:rFonts w:cs="Arial"/>
          <w:b/>
          <w:szCs w:val="22"/>
        </w:rPr>
        <w:t xml:space="preserve"> 201</w:t>
      </w:r>
      <w:r w:rsidR="00DA499C">
        <w:rPr>
          <w:rFonts w:cs="Arial"/>
          <w:b/>
          <w:szCs w:val="22"/>
        </w:rPr>
        <w:t>9</w:t>
      </w:r>
      <w:r w:rsidR="00230908" w:rsidRPr="000B32AD">
        <w:rPr>
          <w:rFonts w:cs="Arial"/>
          <w:b/>
          <w:szCs w:val="22"/>
        </w:rPr>
        <w:t xml:space="preserve"> г.</w:t>
      </w:r>
      <w:r w:rsidRPr="000B32AD">
        <w:rPr>
          <w:rFonts w:cs="Arial"/>
          <w:szCs w:val="22"/>
        </w:rPr>
        <w:t xml:space="preserve"> включительно</w:t>
      </w:r>
      <w:r w:rsidRPr="002E571A">
        <w:rPr>
          <w:rFonts w:cs="Arial"/>
          <w:szCs w:val="22"/>
        </w:rPr>
        <w:t>, соответствовать всем условиям, указанным в настоящем извещении.</w:t>
      </w:r>
    </w:p>
    <w:p w:rsidR="00DE7BED" w:rsidRPr="002E571A" w:rsidRDefault="00DE7BED" w:rsidP="00DE7BED">
      <w:pPr>
        <w:ind w:firstLine="72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Офертой контрагента будет считаться следующий комплект документов:</w:t>
      </w:r>
    </w:p>
    <w:p w:rsidR="00DE7BED" w:rsidRPr="002E571A" w:rsidRDefault="00DE7BED" w:rsidP="00DE7BED">
      <w:pPr>
        <w:ind w:firstLine="72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техническая часть:</w:t>
      </w:r>
    </w:p>
    <w:p w:rsidR="008E4039" w:rsidRPr="003561AE" w:rsidRDefault="008E4039" w:rsidP="008E4039">
      <w:pPr>
        <w:pStyle w:val="ac"/>
        <w:numPr>
          <w:ilvl w:val="0"/>
          <w:numId w:val="2"/>
        </w:numPr>
        <w:tabs>
          <w:tab w:val="left" w:pos="1418"/>
        </w:tabs>
        <w:ind w:left="1418" w:hanging="341"/>
        <w:contextualSpacing w:val="0"/>
        <w:jc w:val="both"/>
        <w:rPr>
          <w:rFonts w:cs="Arial"/>
          <w:szCs w:val="22"/>
        </w:rPr>
      </w:pPr>
      <w:r w:rsidRPr="008B32AB">
        <w:rPr>
          <w:rFonts w:cs="Arial"/>
          <w:szCs w:val="22"/>
        </w:rPr>
        <w:t>Безотзывная оферта для технической части предложения</w:t>
      </w:r>
      <w:r>
        <w:rPr>
          <w:rFonts w:cs="Arial"/>
          <w:szCs w:val="22"/>
        </w:rPr>
        <w:t xml:space="preserve"> (Ф</w:t>
      </w:r>
      <w:r w:rsidRPr="003561AE">
        <w:rPr>
          <w:rFonts w:cs="Arial"/>
          <w:szCs w:val="22"/>
        </w:rPr>
        <w:t>орма 4, подписанная уполномоченным лицом и заверенная печатью участника закупки);</w:t>
      </w:r>
    </w:p>
    <w:p w:rsidR="000548CD" w:rsidRPr="00CE2E9A" w:rsidRDefault="000548CD" w:rsidP="000548CD">
      <w:pPr>
        <w:numPr>
          <w:ilvl w:val="0"/>
          <w:numId w:val="2"/>
        </w:numPr>
        <w:tabs>
          <w:tab w:val="left" w:pos="1418"/>
        </w:tabs>
        <w:ind w:left="1418" w:hanging="341"/>
        <w:jc w:val="both"/>
        <w:rPr>
          <w:rFonts w:cs="Arial"/>
          <w:szCs w:val="22"/>
        </w:rPr>
      </w:pPr>
      <w:r w:rsidRPr="00CE2E9A">
        <w:rPr>
          <w:rFonts w:cs="Arial"/>
          <w:szCs w:val="22"/>
        </w:rPr>
        <w:t xml:space="preserve">Подписанный договор подряда (Форма №3) с Приложениями к нему, без указания стоимости работ в </w:t>
      </w:r>
      <w:r w:rsidR="005D772A" w:rsidRPr="00CE2E9A">
        <w:rPr>
          <w:rFonts w:cs="Arial"/>
          <w:szCs w:val="22"/>
        </w:rPr>
        <w:t>п.</w:t>
      </w:r>
      <w:r w:rsidRPr="00CE2E9A">
        <w:rPr>
          <w:rFonts w:cs="Arial"/>
          <w:szCs w:val="22"/>
        </w:rPr>
        <w:t>3.1</w:t>
      </w:r>
      <w:r w:rsidR="005D772A" w:rsidRPr="00CE2E9A">
        <w:rPr>
          <w:rFonts w:cs="Arial"/>
          <w:szCs w:val="22"/>
        </w:rPr>
        <w:t>,</w:t>
      </w:r>
      <w:r w:rsidR="00CE2E9A" w:rsidRPr="00CE2E9A">
        <w:rPr>
          <w:rFonts w:cs="Arial"/>
          <w:szCs w:val="22"/>
        </w:rPr>
        <w:t xml:space="preserve"> договора и Приложении</w:t>
      </w:r>
      <w:r w:rsidR="00B34B7B" w:rsidRPr="00CE2E9A">
        <w:rPr>
          <w:rFonts w:cs="Arial"/>
          <w:szCs w:val="22"/>
        </w:rPr>
        <w:t xml:space="preserve"> №2 к договору</w:t>
      </w:r>
      <w:r w:rsidRPr="00CE2E9A">
        <w:rPr>
          <w:rFonts w:cs="Arial"/>
          <w:szCs w:val="22"/>
        </w:rPr>
        <w:t xml:space="preserve">, подписанные и скрепленные печатью организации в редакции Заказчика, в </w:t>
      </w:r>
      <w:r w:rsidR="00DA499C" w:rsidRPr="00CE2E9A">
        <w:rPr>
          <w:rFonts w:cs="Arial"/>
          <w:szCs w:val="22"/>
        </w:rPr>
        <w:t>1</w:t>
      </w:r>
      <w:r w:rsidRPr="00CE2E9A">
        <w:rPr>
          <w:rFonts w:cs="Arial"/>
          <w:szCs w:val="22"/>
        </w:rPr>
        <w:t>-</w:t>
      </w:r>
      <w:r w:rsidR="00DA499C" w:rsidRPr="00CE2E9A">
        <w:rPr>
          <w:rFonts w:cs="Arial"/>
          <w:szCs w:val="22"/>
        </w:rPr>
        <w:t>ом</w:t>
      </w:r>
      <w:r w:rsidRPr="00CE2E9A">
        <w:rPr>
          <w:rFonts w:cs="Arial"/>
          <w:szCs w:val="22"/>
        </w:rPr>
        <w:t xml:space="preserve"> экземпляр</w:t>
      </w:r>
      <w:r w:rsidR="00DA499C" w:rsidRPr="00CE2E9A">
        <w:rPr>
          <w:rFonts w:cs="Arial"/>
          <w:szCs w:val="22"/>
        </w:rPr>
        <w:t>е</w:t>
      </w:r>
      <w:r w:rsidRPr="00CE2E9A">
        <w:rPr>
          <w:rFonts w:cs="Arial"/>
          <w:szCs w:val="22"/>
        </w:rPr>
        <w:t>;</w:t>
      </w:r>
    </w:p>
    <w:p w:rsidR="003F4095" w:rsidRPr="006F6309" w:rsidRDefault="003F4095" w:rsidP="003F4095">
      <w:pPr>
        <w:pStyle w:val="ac"/>
        <w:numPr>
          <w:ilvl w:val="0"/>
          <w:numId w:val="2"/>
        </w:numPr>
        <w:tabs>
          <w:tab w:val="left" w:pos="1418"/>
        </w:tabs>
        <w:ind w:left="1418" w:hanging="341"/>
        <w:contextualSpacing w:val="0"/>
        <w:jc w:val="both"/>
        <w:rPr>
          <w:rFonts w:cs="Arial"/>
          <w:szCs w:val="22"/>
        </w:rPr>
      </w:pPr>
      <w:r w:rsidRPr="006F6309">
        <w:rPr>
          <w:rFonts w:cs="Arial"/>
          <w:szCs w:val="22"/>
        </w:rPr>
        <w:t>Перечень аффилированных организаций (форма 6, подписанная уполномоченным лицом и заверенная печатью участника закупки);</w:t>
      </w:r>
    </w:p>
    <w:p w:rsidR="006F6309" w:rsidRPr="006751D0" w:rsidRDefault="00392CCE" w:rsidP="006F6309">
      <w:pPr>
        <w:pStyle w:val="ac"/>
        <w:numPr>
          <w:ilvl w:val="0"/>
          <w:numId w:val="2"/>
        </w:numPr>
        <w:tabs>
          <w:tab w:val="left" w:pos="1418"/>
        </w:tabs>
        <w:ind w:left="1418" w:hanging="341"/>
        <w:contextualSpacing w:val="0"/>
        <w:jc w:val="both"/>
        <w:rPr>
          <w:rFonts w:cs="Arial"/>
          <w:szCs w:val="22"/>
        </w:rPr>
      </w:pPr>
      <w:r w:rsidRPr="006751D0">
        <w:rPr>
          <w:rFonts w:cs="Arial"/>
          <w:szCs w:val="22"/>
        </w:rPr>
        <w:t xml:space="preserve">Справка о заключенных и выполненных договорах по предмету закупки за последние </w:t>
      </w:r>
      <w:r w:rsidR="006751D0" w:rsidRPr="006751D0">
        <w:rPr>
          <w:rFonts w:cs="Arial"/>
          <w:szCs w:val="22"/>
        </w:rPr>
        <w:t>два</w:t>
      </w:r>
      <w:r w:rsidRPr="006751D0">
        <w:rPr>
          <w:rFonts w:cs="Arial"/>
          <w:szCs w:val="22"/>
        </w:rPr>
        <w:t xml:space="preserve"> года (Форма 7)</w:t>
      </w:r>
      <w:r w:rsidR="00357655" w:rsidRPr="006751D0">
        <w:rPr>
          <w:rFonts w:cs="Arial"/>
          <w:szCs w:val="22"/>
        </w:rPr>
        <w:t xml:space="preserve"> за подписью руководителя организации</w:t>
      </w:r>
      <w:r w:rsidR="00927999" w:rsidRPr="006751D0">
        <w:rPr>
          <w:szCs w:val="22"/>
        </w:rPr>
        <w:t>.</w:t>
      </w:r>
      <w:r w:rsidR="006F6309" w:rsidRPr="006751D0">
        <w:rPr>
          <w:rFonts w:cs="Arial"/>
          <w:szCs w:val="22"/>
        </w:rPr>
        <w:t xml:space="preserve"> </w:t>
      </w:r>
      <w:r w:rsidR="006F6309" w:rsidRPr="006751D0">
        <w:rPr>
          <w:rFonts w:cs="Arial"/>
          <w:b/>
          <w:szCs w:val="22"/>
        </w:rPr>
        <w:t xml:space="preserve">Документ предоставляется контрагентом </w:t>
      </w:r>
      <w:r w:rsidR="006F6309" w:rsidRPr="006751D0">
        <w:rPr>
          <w:rFonts w:cs="Arial"/>
          <w:b/>
          <w:szCs w:val="22"/>
          <w:u w:val="single"/>
        </w:rPr>
        <w:t>только в электронном виде</w:t>
      </w:r>
      <w:r w:rsidR="006F6309" w:rsidRPr="006751D0">
        <w:rPr>
          <w:rFonts w:cs="Arial"/>
          <w:b/>
          <w:szCs w:val="22"/>
        </w:rPr>
        <w:t xml:space="preserve"> на электронном носителе;</w:t>
      </w:r>
    </w:p>
    <w:p w:rsidR="0016097F" w:rsidRPr="00CE2E9A" w:rsidRDefault="0016097F" w:rsidP="0016097F">
      <w:pPr>
        <w:pStyle w:val="ac"/>
        <w:numPr>
          <w:ilvl w:val="0"/>
          <w:numId w:val="2"/>
        </w:numPr>
        <w:tabs>
          <w:tab w:val="left" w:pos="1418"/>
        </w:tabs>
        <w:ind w:left="1418" w:hanging="341"/>
        <w:contextualSpacing w:val="0"/>
        <w:jc w:val="both"/>
        <w:rPr>
          <w:szCs w:val="22"/>
        </w:rPr>
      </w:pPr>
      <w:r w:rsidRPr="00CE2E9A">
        <w:rPr>
          <w:szCs w:val="22"/>
        </w:rPr>
        <w:t>Копии свидетельств или протоколов комиссий об аттестации в области промышленной безопасности.</w:t>
      </w:r>
      <w:r w:rsidRPr="00CE2E9A">
        <w:rPr>
          <w:rFonts w:cs="Arial"/>
          <w:b/>
          <w:szCs w:val="22"/>
        </w:rPr>
        <w:t xml:space="preserve"> Документ предоставляется контрагентом </w:t>
      </w:r>
      <w:r w:rsidRPr="00CE2E9A">
        <w:rPr>
          <w:rFonts w:cs="Arial"/>
          <w:b/>
          <w:szCs w:val="22"/>
          <w:u w:val="single"/>
        </w:rPr>
        <w:t>только в электронном виде</w:t>
      </w:r>
      <w:r w:rsidRPr="00CE2E9A">
        <w:rPr>
          <w:rFonts w:cs="Arial"/>
          <w:b/>
          <w:szCs w:val="22"/>
        </w:rPr>
        <w:t xml:space="preserve"> на электронном носителе</w:t>
      </w:r>
      <w:r w:rsidRPr="00CE2E9A">
        <w:rPr>
          <w:szCs w:val="22"/>
        </w:rPr>
        <w:t xml:space="preserve">. Либо гарантийное письмо </w:t>
      </w:r>
      <w:r w:rsidR="00C3394A" w:rsidRPr="00CE2E9A">
        <w:rPr>
          <w:szCs w:val="22"/>
        </w:rPr>
        <w:t xml:space="preserve">за подписью руководителя организации </w:t>
      </w:r>
      <w:r w:rsidRPr="00CE2E9A">
        <w:rPr>
          <w:szCs w:val="22"/>
        </w:rPr>
        <w:t xml:space="preserve">о прохождении аттестации </w:t>
      </w:r>
      <w:r w:rsidR="00C3394A" w:rsidRPr="00CE2E9A">
        <w:rPr>
          <w:szCs w:val="22"/>
        </w:rPr>
        <w:t xml:space="preserve">до начала работ </w:t>
      </w:r>
      <w:r w:rsidRPr="00CE2E9A">
        <w:rPr>
          <w:szCs w:val="22"/>
        </w:rPr>
        <w:t>в случае признания победителем</w:t>
      </w:r>
      <w:r w:rsidR="00C3394A" w:rsidRPr="00CE2E9A">
        <w:rPr>
          <w:szCs w:val="22"/>
        </w:rPr>
        <w:t xml:space="preserve"> тендера и предоставления копий документов Заказчику</w:t>
      </w:r>
      <w:r w:rsidRPr="00CE2E9A">
        <w:rPr>
          <w:szCs w:val="22"/>
        </w:rPr>
        <w:t xml:space="preserve"> (подлинник);</w:t>
      </w:r>
    </w:p>
    <w:p w:rsidR="002A36FC" w:rsidRPr="00CE2E9A" w:rsidRDefault="002A36FC" w:rsidP="002A36FC">
      <w:pPr>
        <w:pStyle w:val="ac"/>
        <w:numPr>
          <w:ilvl w:val="0"/>
          <w:numId w:val="2"/>
        </w:numPr>
        <w:tabs>
          <w:tab w:val="left" w:pos="1418"/>
        </w:tabs>
        <w:ind w:left="1418" w:hanging="341"/>
        <w:contextualSpacing w:val="0"/>
        <w:jc w:val="both"/>
        <w:rPr>
          <w:szCs w:val="22"/>
        </w:rPr>
      </w:pPr>
      <w:r w:rsidRPr="00CE2E9A">
        <w:rPr>
          <w:szCs w:val="22"/>
        </w:rPr>
        <w:t>Копи</w:t>
      </w:r>
      <w:r w:rsidR="00127207" w:rsidRPr="00CE2E9A">
        <w:rPr>
          <w:szCs w:val="22"/>
        </w:rPr>
        <w:t>я</w:t>
      </w:r>
      <w:r w:rsidRPr="00CE2E9A">
        <w:rPr>
          <w:szCs w:val="22"/>
        </w:rPr>
        <w:t xml:space="preserve"> сертификатов OHSAS 18001 (45001).</w:t>
      </w:r>
      <w:r w:rsidRPr="00CE2E9A">
        <w:rPr>
          <w:rFonts w:cs="Arial"/>
          <w:b/>
          <w:szCs w:val="22"/>
        </w:rPr>
        <w:t xml:space="preserve"> Документ предоставляется контрагентом </w:t>
      </w:r>
      <w:r w:rsidRPr="00CE2E9A">
        <w:rPr>
          <w:rFonts w:cs="Arial"/>
          <w:b/>
          <w:szCs w:val="22"/>
          <w:u w:val="single"/>
        </w:rPr>
        <w:t>только в электронном виде</w:t>
      </w:r>
      <w:r w:rsidRPr="00CE2E9A">
        <w:rPr>
          <w:rFonts w:cs="Arial"/>
          <w:b/>
          <w:szCs w:val="22"/>
        </w:rPr>
        <w:t xml:space="preserve"> на электронном носителе</w:t>
      </w:r>
      <w:r w:rsidRPr="00CE2E9A">
        <w:rPr>
          <w:szCs w:val="22"/>
        </w:rPr>
        <w:t>;</w:t>
      </w:r>
    </w:p>
    <w:p w:rsidR="009623FB" w:rsidRPr="00476093" w:rsidRDefault="009623FB" w:rsidP="00523035">
      <w:pPr>
        <w:pStyle w:val="ac"/>
        <w:numPr>
          <w:ilvl w:val="0"/>
          <w:numId w:val="2"/>
        </w:numPr>
        <w:tabs>
          <w:tab w:val="left" w:pos="1418"/>
        </w:tabs>
        <w:ind w:left="1418" w:hanging="341"/>
        <w:contextualSpacing w:val="0"/>
        <w:jc w:val="both"/>
        <w:rPr>
          <w:rFonts w:cs="Arial"/>
          <w:szCs w:val="22"/>
        </w:rPr>
      </w:pPr>
      <w:r w:rsidRPr="003A58FE">
        <w:rPr>
          <w:rFonts w:cs="Arial"/>
          <w:szCs w:val="22"/>
        </w:rPr>
        <w:t>Копия уведомления</w:t>
      </w:r>
      <w:r w:rsidRPr="00476093">
        <w:rPr>
          <w:rFonts w:cs="Arial"/>
          <w:szCs w:val="22"/>
        </w:rPr>
        <w:t xml:space="preserve"> о прохождении аккредитации участника закупки, при условии, что статус «аккредитован» действителен в течение не менее </w:t>
      </w:r>
      <w:r w:rsidR="00EF5DDD">
        <w:rPr>
          <w:rFonts w:cs="Arial"/>
          <w:szCs w:val="22"/>
        </w:rPr>
        <w:t>3</w:t>
      </w:r>
      <w:r w:rsidRPr="00476093">
        <w:rPr>
          <w:rFonts w:cs="Arial"/>
          <w:szCs w:val="22"/>
        </w:rPr>
        <w:t xml:space="preserve"> месяцев после даты окончания приема оферт;</w:t>
      </w:r>
    </w:p>
    <w:p w:rsidR="006D1A4F" w:rsidRPr="003902C4" w:rsidRDefault="006D1A4F" w:rsidP="006D1A4F">
      <w:pPr>
        <w:pStyle w:val="ac"/>
        <w:numPr>
          <w:ilvl w:val="0"/>
          <w:numId w:val="2"/>
        </w:numPr>
        <w:tabs>
          <w:tab w:val="left" w:pos="1418"/>
        </w:tabs>
        <w:ind w:left="1418" w:hanging="341"/>
        <w:contextualSpacing w:val="0"/>
        <w:jc w:val="both"/>
        <w:rPr>
          <w:rFonts w:cs="Arial"/>
          <w:szCs w:val="22"/>
        </w:rPr>
      </w:pPr>
      <w:r w:rsidRPr="003902C4">
        <w:rPr>
          <w:rFonts w:cs="Arial"/>
          <w:szCs w:val="22"/>
        </w:rPr>
        <w:t>Письмо (Форма №</w:t>
      </w:r>
      <w:r w:rsidR="00CE2E9A">
        <w:rPr>
          <w:rFonts w:cs="Arial"/>
          <w:szCs w:val="22"/>
        </w:rPr>
        <w:t>8</w:t>
      </w:r>
      <w:r w:rsidRPr="003902C4">
        <w:rPr>
          <w:rFonts w:cs="Arial"/>
          <w:szCs w:val="22"/>
        </w:rPr>
        <w:t>) за подписью руководителя контрагента об отсутствии изменений в уставных и регистрационных документах контрагента (в случае, если данные документы были ранее переданы на ОАО «</w:t>
      </w:r>
      <w:proofErr w:type="spellStart"/>
      <w:r w:rsidRPr="003902C4">
        <w:rPr>
          <w:rFonts w:cs="Arial"/>
          <w:szCs w:val="22"/>
        </w:rPr>
        <w:t>Славнефть</w:t>
      </w:r>
      <w:proofErr w:type="spellEnd"/>
      <w:r w:rsidRPr="003902C4">
        <w:rPr>
          <w:rFonts w:cs="Arial"/>
          <w:szCs w:val="22"/>
        </w:rPr>
        <w:t>-ЯНОС» и в них не вносились изменения), либо копии уставных и регистрационных документах, заверенные подписью и печатью контрагента (в случае, если данные документы ранее не передавались на ОАО «</w:t>
      </w:r>
      <w:proofErr w:type="spellStart"/>
      <w:r w:rsidRPr="003902C4">
        <w:rPr>
          <w:rFonts w:cs="Arial"/>
          <w:szCs w:val="22"/>
        </w:rPr>
        <w:t>Славнефть</w:t>
      </w:r>
      <w:proofErr w:type="spellEnd"/>
      <w:r w:rsidRPr="003902C4">
        <w:rPr>
          <w:rFonts w:cs="Arial"/>
          <w:szCs w:val="22"/>
        </w:rPr>
        <w:t>-ЯНОС»,</w:t>
      </w:r>
      <w:r w:rsidR="00541929">
        <w:rPr>
          <w:rFonts w:cs="Arial"/>
          <w:szCs w:val="22"/>
        </w:rPr>
        <w:t xml:space="preserve"> или в них вносились изменения);</w:t>
      </w:r>
    </w:p>
    <w:p w:rsidR="009623FB" w:rsidRPr="003902C4" w:rsidRDefault="009623FB" w:rsidP="009623FB">
      <w:pPr>
        <w:pStyle w:val="ac"/>
        <w:numPr>
          <w:ilvl w:val="0"/>
          <w:numId w:val="2"/>
        </w:numPr>
        <w:tabs>
          <w:tab w:val="left" w:pos="1418"/>
        </w:tabs>
        <w:ind w:left="1418" w:hanging="341"/>
        <w:contextualSpacing w:val="0"/>
        <w:jc w:val="both"/>
        <w:rPr>
          <w:rFonts w:cs="Arial"/>
          <w:szCs w:val="22"/>
        </w:rPr>
      </w:pPr>
      <w:r w:rsidRPr="003902C4">
        <w:rPr>
          <w:rFonts w:cs="Arial"/>
        </w:rPr>
        <w:t xml:space="preserve">Опись документов технической части оферты </w:t>
      </w:r>
      <w:r w:rsidRPr="003902C4">
        <w:rPr>
          <w:rFonts w:cs="Arial"/>
          <w:szCs w:val="22"/>
        </w:rPr>
        <w:t>(подписанная уполномоченным лицом и заверенная печатью участника закупки)</w:t>
      </w:r>
      <w:r w:rsidRPr="003902C4">
        <w:rPr>
          <w:rFonts w:cs="Arial"/>
        </w:rPr>
        <w:t>.</w:t>
      </w:r>
    </w:p>
    <w:p w:rsidR="00DE7BED" w:rsidRPr="003902C4" w:rsidRDefault="00DE7BED" w:rsidP="00DE7BED">
      <w:pPr>
        <w:ind w:firstLine="720"/>
        <w:jc w:val="both"/>
        <w:rPr>
          <w:rFonts w:cs="Arial"/>
          <w:szCs w:val="22"/>
        </w:rPr>
      </w:pPr>
      <w:r w:rsidRPr="003902C4">
        <w:rPr>
          <w:rFonts w:cs="Arial"/>
          <w:szCs w:val="22"/>
        </w:rPr>
        <w:t>коммерческая часть:</w:t>
      </w:r>
    </w:p>
    <w:p w:rsidR="008E4039" w:rsidRPr="00CE2E9A" w:rsidRDefault="008E4039" w:rsidP="008E4039">
      <w:pPr>
        <w:pStyle w:val="ac"/>
        <w:numPr>
          <w:ilvl w:val="0"/>
          <w:numId w:val="2"/>
        </w:numPr>
        <w:tabs>
          <w:tab w:val="left" w:pos="1418"/>
        </w:tabs>
        <w:ind w:left="1418" w:hanging="341"/>
        <w:contextualSpacing w:val="0"/>
        <w:jc w:val="both"/>
        <w:rPr>
          <w:rFonts w:cs="Arial"/>
          <w:szCs w:val="22"/>
        </w:rPr>
      </w:pPr>
      <w:r w:rsidRPr="00CE2E9A">
        <w:rPr>
          <w:rFonts w:cs="Arial"/>
          <w:szCs w:val="22"/>
        </w:rPr>
        <w:t>Безотзывная оферта для коммерческой части предложения (Форма 5, подписанная уполномоченным лицом и заверенная печатью участника закупки);</w:t>
      </w:r>
    </w:p>
    <w:p w:rsidR="003F4095" w:rsidRPr="000548CD" w:rsidRDefault="003F4095" w:rsidP="003F4095">
      <w:pPr>
        <w:pStyle w:val="ac"/>
        <w:numPr>
          <w:ilvl w:val="0"/>
          <w:numId w:val="2"/>
        </w:numPr>
        <w:tabs>
          <w:tab w:val="left" w:pos="1418"/>
        </w:tabs>
        <w:ind w:left="1418" w:hanging="341"/>
        <w:contextualSpacing w:val="0"/>
        <w:jc w:val="both"/>
        <w:rPr>
          <w:rFonts w:cs="Arial"/>
          <w:szCs w:val="22"/>
        </w:rPr>
      </w:pPr>
      <w:r w:rsidRPr="000548CD">
        <w:rPr>
          <w:rFonts w:cs="Arial"/>
          <w:szCs w:val="22"/>
        </w:rPr>
        <w:t>Договор подряда с Приложениями к нему, подписанные и скрепленные печатью организации в редакции Заказчика, в 2-х экземплярах (Форма 3);</w:t>
      </w:r>
    </w:p>
    <w:p w:rsidR="007213B3" w:rsidRPr="00DB475F" w:rsidRDefault="007213B3" w:rsidP="007213B3">
      <w:pPr>
        <w:pStyle w:val="ac"/>
        <w:numPr>
          <w:ilvl w:val="0"/>
          <w:numId w:val="2"/>
        </w:numPr>
        <w:tabs>
          <w:tab w:val="left" w:pos="1418"/>
        </w:tabs>
        <w:ind w:left="1418" w:hanging="341"/>
        <w:contextualSpacing w:val="0"/>
        <w:jc w:val="both"/>
        <w:rPr>
          <w:rFonts w:cs="Arial"/>
          <w:szCs w:val="22"/>
        </w:rPr>
      </w:pPr>
      <w:r w:rsidRPr="003902C4">
        <w:rPr>
          <w:rFonts w:cs="Arial"/>
          <w:szCs w:val="22"/>
        </w:rPr>
        <w:t xml:space="preserve">Письмо подтверждающее отсутствие необходимости в одобрении сделки как крупной органами управления контрагента либо, если для контрагента сделка является крупной – подтверждающее факт одобрения данной сделки уполномоченным органом управления контрагента (по одному из двух </w:t>
      </w:r>
      <w:r w:rsidR="00C04C39" w:rsidRPr="003902C4">
        <w:rPr>
          <w:rFonts w:cs="Arial"/>
          <w:szCs w:val="22"/>
        </w:rPr>
        <w:t>вариантов Формы</w:t>
      </w:r>
      <w:r w:rsidR="00CE2E9A">
        <w:rPr>
          <w:rFonts w:cs="Arial"/>
          <w:szCs w:val="22"/>
        </w:rPr>
        <w:t xml:space="preserve"> №9</w:t>
      </w:r>
      <w:r w:rsidRPr="003902C4">
        <w:rPr>
          <w:rFonts w:cs="Arial"/>
          <w:szCs w:val="22"/>
        </w:rPr>
        <w:t>), подписанное</w:t>
      </w:r>
      <w:r w:rsidRPr="00DB475F">
        <w:rPr>
          <w:rFonts w:cs="Arial"/>
          <w:szCs w:val="22"/>
        </w:rPr>
        <w:t xml:space="preserve"> уполномоченным лицом и заверенная печатью участника закупки);</w:t>
      </w:r>
    </w:p>
    <w:p w:rsidR="003F4095" w:rsidRPr="00AC6AFC" w:rsidRDefault="003F4095" w:rsidP="003F4095">
      <w:pPr>
        <w:pStyle w:val="ac"/>
        <w:numPr>
          <w:ilvl w:val="0"/>
          <w:numId w:val="2"/>
        </w:numPr>
        <w:tabs>
          <w:tab w:val="left" w:pos="1418"/>
        </w:tabs>
        <w:ind w:left="1418" w:hanging="341"/>
        <w:contextualSpacing w:val="0"/>
        <w:jc w:val="both"/>
        <w:rPr>
          <w:rFonts w:cs="Arial"/>
          <w:szCs w:val="22"/>
        </w:rPr>
      </w:pPr>
      <w:r w:rsidRPr="00AC6AFC">
        <w:rPr>
          <w:rFonts w:cs="Arial"/>
        </w:rPr>
        <w:t xml:space="preserve">Опись документов коммерческой части оферты </w:t>
      </w:r>
      <w:r w:rsidRPr="00AC6AFC">
        <w:rPr>
          <w:rFonts w:cs="Arial"/>
          <w:szCs w:val="22"/>
        </w:rPr>
        <w:t>(подписанная уполномоченным лицом и заверенная печатью участника закупки)</w:t>
      </w:r>
      <w:r w:rsidRPr="00AC6AFC">
        <w:rPr>
          <w:rFonts w:cs="Arial"/>
        </w:rPr>
        <w:t>.</w:t>
      </w:r>
    </w:p>
    <w:p w:rsidR="00DE7BED" w:rsidRPr="002E571A" w:rsidRDefault="00DE7BED" w:rsidP="00DE7BED">
      <w:pPr>
        <w:ind w:firstLine="708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Участник закупки вправе приложить к оферте иные документы, которые, по мнению участника закупки,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DE7BED" w:rsidRPr="002E571A" w:rsidRDefault="00DE7BED" w:rsidP="00DE7BED">
      <w:pPr>
        <w:ind w:firstLine="708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Оферта предоставляется на русском языке.</w:t>
      </w:r>
    </w:p>
    <w:p w:rsidR="00DE7BED" w:rsidRPr="002E571A" w:rsidRDefault="00DE7BED" w:rsidP="00DE7BED">
      <w:pPr>
        <w:ind w:firstLine="708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Все суммы денежных средств в оферте и приложениях к ней должны быть выражены в российских рублях. </w:t>
      </w:r>
    </w:p>
    <w:p w:rsidR="00DE7BED" w:rsidRPr="002E571A" w:rsidRDefault="00DE7BED" w:rsidP="00DE7BED">
      <w:pPr>
        <w:ind w:firstLine="708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Оферта должна предоставляться в соответствии с требованиями к форме и содержанию оферты, установленными в настоящем предложении делать оферты. В случае получения от участника закупки оферты, не соответствующей указанным требованиям, Общество оставляет за собой право не принимать поданную оферту к рассмотрению.</w:t>
      </w:r>
    </w:p>
    <w:p w:rsidR="00DE7BED" w:rsidRPr="002E571A" w:rsidRDefault="00DE7BED" w:rsidP="00DE7BED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cs="Arial"/>
          <w:kern w:val="28"/>
        </w:rPr>
      </w:pPr>
      <w:r w:rsidRPr="002E571A">
        <w:rPr>
          <w:rFonts w:cs="Arial"/>
          <w:kern w:val="28"/>
        </w:rPr>
        <w:t>Оферты принимаются только в конвертах. Оферты, направленные по электронной почте, к рассмотрению не принимаются.</w:t>
      </w:r>
    </w:p>
    <w:p w:rsidR="00DE7BED" w:rsidRPr="006F134E" w:rsidRDefault="00DE7BED" w:rsidP="00DE7BED">
      <w:pPr>
        <w:ind w:firstLine="708"/>
        <w:jc w:val="both"/>
        <w:rPr>
          <w:rFonts w:cs="Arial"/>
          <w:szCs w:val="22"/>
        </w:rPr>
      </w:pPr>
      <w:r w:rsidRPr="002E571A">
        <w:rPr>
          <w:rFonts w:cs="Arial"/>
          <w:kern w:val="28"/>
        </w:rPr>
        <w:t xml:space="preserve">Оферты должны быть доставлены к назначенному сроку окончания приема оферт в запечатанных конвертах, скрепленных печатью участника закупки. </w:t>
      </w:r>
      <w:r w:rsidRPr="002E571A">
        <w:rPr>
          <w:rFonts w:cs="Arial"/>
          <w:szCs w:val="22"/>
        </w:rPr>
        <w:t xml:space="preserve">Надпись на конвертах должна содержать наименование участника закупки и ссылку на настоящее извещение по форме: «Предложение </w:t>
      </w:r>
      <w:r w:rsidRPr="00414DF2">
        <w:rPr>
          <w:rFonts w:cs="Arial"/>
          <w:szCs w:val="22"/>
        </w:rPr>
        <w:t xml:space="preserve">на </w:t>
      </w:r>
      <w:r w:rsidRPr="007A6D3A">
        <w:rPr>
          <w:rFonts w:cs="Arial"/>
          <w:szCs w:val="22"/>
        </w:rPr>
        <w:t xml:space="preserve">ПДО </w:t>
      </w:r>
      <w:r w:rsidR="003523B8" w:rsidRPr="007A6D3A">
        <w:rPr>
          <w:rFonts w:cs="Arial"/>
          <w:szCs w:val="22"/>
        </w:rPr>
        <w:t>№</w:t>
      </w:r>
      <w:r w:rsidR="00414DF2" w:rsidRPr="007A6D3A">
        <w:rPr>
          <w:rFonts w:cs="Arial"/>
          <w:szCs w:val="22"/>
        </w:rPr>
        <w:t>6</w:t>
      </w:r>
      <w:r w:rsidR="007A6D3A" w:rsidRPr="007A6D3A">
        <w:rPr>
          <w:rFonts w:cs="Arial"/>
          <w:szCs w:val="22"/>
        </w:rPr>
        <w:t>7</w:t>
      </w:r>
      <w:r w:rsidR="003523B8" w:rsidRPr="007A6D3A">
        <w:rPr>
          <w:rFonts w:cs="Arial"/>
          <w:szCs w:val="22"/>
        </w:rPr>
        <w:t>-КР</w:t>
      </w:r>
      <w:r w:rsidR="003523B8" w:rsidRPr="00414DF2">
        <w:rPr>
          <w:rFonts w:cs="Arial"/>
          <w:szCs w:val="22"/>
        </w:rPr>
        <w:t>-</w:t>
      </w:r>
      <w:r w:rsidR="003523B8" w:rsidRPr="00332BA0">
        <w:rPr>
          <w:rFonts w:cs="Arial"/>
          <w:szCs w:val="22"/>
        </w:rPr>
        <w:t>201</w:t>
      </w:r>
      <w:r w:rsidR="00D94D6B" w:rsidRPr="00332BA0">
        <w:rPr>
          <w:rFonts w:cs="Arial"/>
          <w:szCs w:val="22"/>
        </w:rPr>
        <w:t>9</w:t>
      </w:r>
      <w:r w:rsidRPr="00F77D3A">
        <w:rPr>
          <w:rFonts w:cs="Arial"/>
          <w:color w:val="FF0000"/>
          <w:szCs w:val="22"/>
        </w:rPr>
        <w:t xml:space="preserve"> </w:t>
      </w:r>
      <w:r w:rsidRPr="003523B8">
        <w:rPr>
          <w:rFonts w:cs="Arial"/>
          <w:szCs w:val="22"/>
        </w:rPr>
        <w:t>от</w:t>
      </w:r>
      <w:r w:rsidRPr="00F77D3A">
        <w:rPr>
          <w:rFonts w:cs="Arial"/>
          <w:color w:val="FF0000"/>
          <w:szCs w:val="22"/>
        </w:rPr>
        <w:t xml:space="preserve"> </w:t>
      </w:r>
      <w:r w:rsidR="006F134E" w:rsidRPr="006F134E">
        <w:rPr>
          <w:rFonts w:cs="Arial"/>
          <w:szCs w:val="22"/>
        </w:rPr>
        <w:t>27 февраля 2019 года</w:t>
      </w:r>
      <w:r w:rsidRPr="006F134E">
        <w:rPr>
          <w:rFonts w:cs="Arial"/>
          <w:szCs w:val="22"/>
        </w:rPr>
        <w:t>».</w:t>
      </w:r>
    </w:p>
    <w:p w:rsidR="00DE7BED" w:rsidRPr="002E571A" w:rsidRDefault="00DE7BED" w:rsidP="00DE7BED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cs="Arial"/>
          <w:szCs w:val="22"/>
        </w:rPr>
      </w:pPr>
      <w:r w:rsidRPr="006F134E">
        <w:rPr>
          <w:rFonts w:cs="Arial"/>
          <w:szCs w:val="22"/>
        </w:rPr>
        <w:t>Учитывая, что тендер проводится в два этапа, участник закупки передает четыре</w:t>
      </w:r>
      <w:r w:rsidRPr="002E571A">
        <w:rPr>
          <w:rFonts w:cs="Arial"/>
          <w:szCs w:val="22"/>
        </w:rPr>
        <w:t xml:space="preserve"> конверта документов:</w:t>
      </w:r>
    </w:p>
    <w:p w:rsidR="00DE7BED" w:rsidRPr="002E571A" w:rsidRDefault="00DE7BED" w:rsidP="00DE7BED">
      <w:pPr>
        <w:pStyle w:val="ac"/>
        <w:numPr>
          <w:ilvl w:val="0"/>
          <w:numId w:val="2"/>
        </w:numPr>
        <w:ind w:left="1134" w:hanging="425"/>
        <w:contextualSpacing w:val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первый конверт с надписью «Техническая часть» (с пометкой «Оригинал»), содержащий оригиналы или надлежащим образом заверенные копии документов технической части оферты;</w:t>
      </w:r>
    </w:p>
    <w:p w:rsidR="00DE7BED" w:rsidRPr="002E571A" w:rsidRDefault="00DE7BED" w:rsidP="00DE7BED">
      <w:pPr>
        <w:pStyle w:val="ac"/>
        <w:numPr>
          <w:ilvl w:val="0"/>
          <w:numId w:val="2"/>
        </w:numPr>
        <w:ind w:left="1134" w:hanging="425"/>
        <w:contextualSpacing w:val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второй  конверт с надписью «Техническая часть» (с пометкой «Копия»), содержащий копии документов, находящихся в первом конверте;</w:t>
      </w:r>
    </w:p>
    <w:p w:rsidR="00DE7BED" w:rsidRPr="002E571A" w:rsidRDefault="00DE7BED" w:rsidP="00DE7BED">
      <w:pPr>
        <w:pStyle w:val="ac"/>
        <w:numPr>
          <w:ilvl w:val="0"/>
          <w:numId w:val="2"/>
        </w:numPr>
        <w:ind w:left="1134" w:hanging="425"/>
        <w:contextualSpacing w:val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третий конверт с надписью «Коммерческая часть» (с пометкой «Оригинал»), содержащий оригиналы или надлежащим образом заверенные копии документов коммерческой части оферты;</w:t>
      </w:r>
    </w:p>
    <w:p w:rsidR="00DE7BED" w:rsidRPr="002E571A" w:rsidRDefault="00DE7BED" w:rsidP="00DE7BED">
      <w:pPr>
        <w:pStyle w:val="ac"/>
        <w:numPr>
          <w:ilvl w:val="0"/>
          <w:numId w:val="2"/>
        </w:numPr>
        <w:ind w:left="1134" w:hanging="425"/>
        <w:contextualSpacing w:val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четвертый  конверт с надписью «Коммерческая часть» (с пометкой «Копия»), содержащий копии документов, находящихся в третьем конверте</w:t>
      </w:r>
      <w:r w:rsidR="002E0D63">
        <w:rPr>
          <w:rFonts w:cs="Arial"/>
          <w:szCs w:val="22"/>
        </w:rPr>
        <w:t>.</w:t>
      </w:r>
    </w:p>
    <w:p w:rsidR="00DE7BED" w:rsidRPr="002E571A" w:rsidRDefault="00DE7BED" w:rsidP="00DE7BED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cs="Arial"/>
          <w:kern w:val="28"/>
        </w:rPr>
      </w:pPr>
      <w:r w:rsidRPr="002E571A">
        <w:rPr>
          <w:rFonts w:cs="Arial"/>
          <w:szCs w:val="22"/>
        </w:rPr>
        <w:t>Документы в конверте с пометкой «Оригинал» являются официальной офертой.</w:t>
      </w:r>
    </w:p>
    <w:p w:rsidR="00221167" w:rsidRPr="002E571A" w:rsidRDefault="00221167" w:rsidP="00221167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cs="Arial"/>
          <w:kern w:val="28"/>
        </w:rPr>
      </w:pPr>
      <w:r w:rsidRPr="002E571A">
        <w:rPr>
          <w:rFonts w:cs="Arial"/>
          <w:kern w:val="28"/>
        </w:rPr>
        <w:t xml:space="preserve">В конверт с пометкой «Оригинал» вкладывается диск или иной электронный носитель информации </w:t>
      </w:r>
      <w:r w:rsidRPr="00324619">
        <w:t xml:space="preserve">с отсканированными оригиналами документов, содержащимися в конверте, в формате </w:t>
      </w:r>
      <w:r w:rsidRPr="00324619">
        <w:rPr>
          <w:lang w:val="en-US"/>
        </w:rPr>
        <w:t>PDF</w:t>
      </w:r>
      <w:r w:rsidRPr="00324619">
        <w:t>, отдельно по файлам</w:t>
      </w:r>
      <w:r w:rsidRPr="000C2E80">
        <w:t>,</w:t>
      </w:r>
      <w:r w:rsidRPr="000C2E80">
        <w:rPr>
          <w:i/>
        </w:rPr>
        <w:t xml:space="preserve"> </w:t>
      </w:r>
      <w:r w:rsidRPr="000C2E80">
        <w:rPr>
          <w:rStyle w:val="aff6"/>
        </w:rPr>
        <w:t xml:space="preserve">ч/б, с разрешением не выше 200 </w:t>
      </w:r>
      <w:r w:rsidRPr="000C2E80">
        <w:rPr>
          <w:rStyle w:val="aff6"/>
          <w:lang w:val="en-US"/>
        </w:rPr>
        <w:t>dpi</w:t>
      </w:r>
      <w:r w:rsidRPr="002E571A">
        <w:rPr>
          <w:rFonts w:cs="Arial"/>
          <w:kern w:val="28"/>
        </w:rPr>
        <w:t>.</w:t>
      </w:r>
      <w:r>
        <w:rPr>
          <w:rFonts w:cs="Arial"/>
          <w:kern w:val="28"/>
        </w:rPr>
        <w:t>,</w:t>
      </w:r>
      <w:r w:rsidRPr="002E571A">
        <w:rPr>
          <w:rFonts w:cs="Arial"/>
          <w:kern w:val="28"/>
        </w:rPr>
        <w:t xml:space="preserve"> наименование файла должно соответствовать содержанию соответствующего документа.</w:t>
      </w:r>
    </w:p>
    <w:p w:rsidR="00DE7BED" w:rsidRPr="003C412D" w:rsidRDefault="00DE7BED" w:rsidP="00DE7BED">
      <w:pPr>
        <w:ind w:firstLine="708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Запечатанные конверты, скрепленные печатью участника закупки, доставляются представителем участника закупки, экспресс-почтой или заказным письмом с уведомлением о вручении по адресу: </w:t>
      </w:r>
      <w:r w:rsidR="003C412D" w:rsidRPr="003C412D">
        <w:rPr>
          <w:rFonts w:cs="Arial"/>
          <w:szCs w:val="22"/>
        </w:rPr>
        <w:t>1500</w:t>
      </w:r>
      <w:r w:rsidR="006372D9">
        <w:rPr>
          <w:rFonts w:cs="Arial"/>
          <w:szCs w:val="22"/>
        </w:rPr>
        <w:t>23</w:t>
      </w:r>
      <w:r w:rsidR="003C412D" w:rsidRPr="003C412D">
        <w:rPr>
          <w:rFonts w:cs="Arial"/>
          <w:szCs w:val="22"/>
        </w:rPr>
        <w:t>, г. Ярославль, Московский пр., д.130, в Тендерный комитет</w:t>
      </w:r>
      <w:r w:rsidRPr="003C412D">
        <w:rPr>
          <w:rFonts w:cs="Arial"/>
          <w:szCs w:val="22"/>
        </w:rPr>
        <w:t>.</w:t>
      </w:r>
    </w:p>
    <w:p w:rsidR="00DE7BED" w:rsidRPr="002E571A" w:rsidRDefault="006F134E" w:rsidP="00DE7BED">
      <w:pPr>
        <w:ind w:left="708"/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>Начало приема оферт – «27</w:t>
      </w:r>
      <w:r w:rsidR="00DE7BED" w:rsidRPr="002E571A">
        <w:rPr>
          <w:rFonts w:cs="Arial"/>
          <w:b/>
          <w:szCs w:val="22"/>
        </w:rPr>
        <w:t xml:space="preserve">» </w:t>
      </w:r>
      <w:r>
        <w:rPr>
          <w:rFonts w:cs="Arial"/>
          <w:b/>
          <w:szCs w:val="22"/>
        </w:rPr>
        <w:t xml:space="preserve">февраля 2019 </w:t>
      </w:r>
      <w:r w:rsidR="00DE7BED" w:rsidRPr="002E571A">
        <w:rPr>
          <w:rFonts w:cs="Arial"/>
          <w:b/>
          <w:szCs w:val="22"/>
        </w:rPr>
        <w:t>года.</w:t>
      </w:r>
    </w:p>
    <w:p w:rsidR="00DE7BED" w:rsidRPr="002E571A" w:rsidRDefault="006F134E" w:rsidP="00DE7BED">
      <w:pPr>
        <w:ind w:left="708"/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>Окончание приема оферт – 16</w:t>
      </w:r>
      <w:r w:rsidR="00DE7BED" w:rsidRPr="002E571A">
        <w:rPr>
          <w:rFonts w:cs="Arial"/>
          <w:b/>
          <w:szCs w:val="22"/>
        </w:rPr>
        <w:t>:</w:t>
      </w:r>
      <w:r>
        <w:rPr>
          <w:rFonts w:cs="Arial"/>
          <w:b/>
          <w:szCs w:val="22"/>
        </w:rPr>
        <w:t>00</w:t>
      </w:r>
      <w:r w:rsidR="00DE7BED" w:rsidRPr="002E571A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 xml:space="preserve">(МСК) </w:t>
      </w:r>
      <w:r w:rsidR="00DE7BED" w:rsidRPr="002E571A">
        <w:rPr>
          <w:rFonts w:cs="Arial"/>
          <w:b/>
          <w:szCs w:val="22"/>
        </w:rPr>
        <w:t>«</w:t>
      </w:r>
      <w:r>
        <w:rPr>
          <w:rFonts w:cs="Arial"/>
          <w:b/>
          <w:szCs w:val="22"/>
        </w:rPr>
        <w:t>14</w:t>
      </w:r>
      <w:r w:rsidR="00DE7BED" w:rsidRPr="002E571A">
        <w:rPr>
          <w:rFonts w:cs="Arial"/>
          <w:b/>
          <w:szCs w:val="22"/>
        </w:rPr>
        <w:t xml:space="preserve">» </w:t>
      </w:r>
      <w:r>
        <w:rPr>
          <w:rFonts w:cs="Arial"/>
          <w:b/>
          <w:szCs w:val="22"/>
        </w:rPr>
        <w:t>марта 2019 го</w:t>
      </w:r>
      <w:r w:rsidR="00DE7BED" w:rsidRPr="002E571A">
        <w:rPr>
          <w:rFonts w:cs="Arial"/>
          <w:b/>
          <w:szCs w:val="22"/>
        </w:rPr>
        <w:t>да.</w:t>
      </w:r>
    </w:p>
    <w:p w:rsidR="00DE7BED" w:rsidRPr="002E571A" w:rsidRDefault="00DE7BED" w:rsidP="00DE7BED">
      <w:pPr>
        <w:ind w:left="708"/>
        <w:jc w:val="both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 xml:space="preserve">Срок для определения </w:t>
      </w:r>
      <w:r w:rsidR="006F134E">
        <w:rPr>
          <w:rFonts w:cs="Arial"/>
          <w:b/>
          <w:szCs w:val="22"/>
        </w:rPr>
        <w:t>победителя – до «15</w:t>
      </w:r>
      <w:r w:rsidRPr="002E571A">
        <w:rPr>
          <w:rFonts w:cs="Arial"/>
          <w:b/>
          <w:szCs w:val="22"/>
        </w:rPr>
        <w:t xml:space="preserve">» </w:t>
      </w:r>
      <w:r w:rsidR="006F134E">
        <w:rPr>
          <w:rFonts w:cs="Arial"/>
          <w:b/>
          <w:szCs w:val="22"/>
        </w:rPr>
        <w:t xml:space="preserve">мая 2019 </w:t>
      </w:r>
      <w:r w:rsidRPr="002E571A">
        <w:rPr>
          <w:rFonts w:cs="Arial"/>
          <w:b/>
          <w:szCs w:val="22"/>
        </w:rPr>
        <w:t>года.</w:t>
      </w:r>
    </w:p>
    <w:p w:rsidR="00DE7BED" w:rsidRPr="002E571A" w:rsidRDefault="00DE7BED" w:rsidP="00DE7BED">
      <w:pPr>
        <w:ind w:firstLine="708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DE7BED" w:rsidRPr="002E571A" w:rsidRDefault="00DE7BED" w:rsidP="00DE7BED">
      <w:pPr>
        <w:ind w:firstLine="708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Общество имеет право продлить срок приема оферт.</w:t>
      </w:r>
    </w:p>
    <w:p w:rsidR="00DE7BED" w:rsidRPr="002E571A" w:rsidRDefault="00DE7BED" w:rsidP="00DE7BED">
      <w:pPr>
        <w:ind w:firstLine="708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Общество имеет право внести изменения в условия настоящего предложения делать оферты вплоть до указанного выше срока окончания приема оферт. При этом срок подачи оферт будет продлен так, чтобы </w:t>
      </w:r>
      <w:r w:rsidRPr="002E571A">
        <w:t>со дня размещения внесенных изменений до окончания срока подачи оферт новый срок составлял не менее 6 (Шести) рабочих дней, а в случае изменения предмета закупки – не менее 10 (Десяти) рабочих дней.</w:t>
      </w:r>
    </w:p>
    <w:p w:rsidR="00DE7BED" w:rsidRPr="002E571A" w:rsidRDefault="00DE7BED" w:rsidP="00DE7BED">
      <w:pPr>
        <w:ind w:firstLine="708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Общество ответит на Ваши письменные запросы, касающиеся разъяснений настоящего предложе</w:t>
      </w:r>
      <w:r w:rsidR="006F134E">
        <w:rPr>
          <w:rFonts w:cs="Arial"/>
          <w:szCs w:val="22"/>
        </w:rPr>
        <w:t>ния, полученные не позднее «11</w:t>
      </w:r>
      <w:r w:rsidRPr="002E571A">
        <w:rPr>
          <w:rFonts w:cs="Arial"/>
          <w:szCs w:val="22"/>
        </w:rPr>
        <w:t xml:space="preserve">» </w:t>
      </w:r>
      <w:r w:rsidR="006F134E">
        <w:rPr>
          <w:rFonts w:cs="Arial"/>
          <w:szCs w:val="22"/>
        </w:rPr>
        <w:t>марта 2019</w:t>
      </w:r>
      <w:r w:rsidRPr="002E571A">
        <w:rPr>
          <w:rFonts w:cs="Arial"/>
          <w:szCs w:val="22"/>
        </w:rPr>
        <w:t xml:space="preserve"> года. Ответ с разъяснениями вместе с указанием сути поступившего запроса одновременно будет доведен до сведения всех получателей настоящего </w:t>
      </w:r>
      <w:r w:rsidR="00952F4D" w:rsidRPr="002E571A">
        <w:rPr>
          <w:rFonts w:cs="Arial"/>
          <w:szCs w:val="22"/>
        </w:rPr>
        <w:t>предложения без</w:t>
      </w:r>
      <w:r w:rsidRPr="002E571A">
        <w:rPr>
          <w:rFonts w:cs="Arial"/>
          <w:szCs w:val="22"/>
        </w:rPr>
        <w:t xml:space="preserve"> указания источника поступления.</w:t>
      </w:r>
    </w:p>
    <w:p w:rsidR="00DE7BED" w:rsidRPr="002E571A" w:rsidRDefault="00DE7BED" w:rsidP="00DE7BED">
      <w:pPr>
        <w:ind w:firstLine="708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По вопросам обращаться:</w:t>
      </w:r>
    </w:p>
    <w:p w:rsidR="006F134E" w:rsidRPr="006F134E" w:rsidRDefault="006F134E" w:rsidP="00DE7BED">
      <w:pPr>
        <w:ind w:firstLine="708"/>
        <w:jc w:val="both"/>
        <w:rPr>
          <w:rFonts w:cs="Arial"/>
          <w:szCs w:val="22"/>
        </w:rPr>
      </w:pPr>
      <w:r w:rsidRPr="006F134E">
        <w:rPr>
          <w:rFonts w:cs="Arial"/>
          <w:szCs w:val="22"/>
        </w:rPr>
        <w:t>Ведущему специалисту – руководителю группы закупки работ услуг Кирилловой Надежде Владимировне те: (4852) 49-82-64 E-</w:t>
      </w:r>
      <w:proofErr w:type="spellStart"/>
      <w:r w:rsidRPr="006F134E">
        <w:rPr>
          <w:rFonts w:cs="Arial"/>
          <w:szCs w:val="22"/>
        </w:rPr>
        <w:t>mail</w:t>
      </w:r>
      <w:proofErr w:type="spellEnd"/>
      <w:r w:rsidRPr="006F134E">
        <w:rPr>
          <w:rFonts w:cs="Arial"/>
          <w:szCs w:val="22"/>
        </w:rPr>
        <w:t xml:space="preserve">: </w:t>
      </w:r>
      <w:hyperlink r:id="rId7" w:history="1">
        <w:r w:rsidRPr="006F134E">
          <w:rPr>
            <w:rFonts w:cs="Arial"/>
            <w:szCs w:val="22"/>
          </w:rPr>
          <w:t>KirillovaNV@yanos.slavneft.ru</w:t>
        </w:r>
      </w:hyperlink>
    </w:p>
    <w:p w:rsidR="00DE7BED" w:rsidRPr="002E571A" w:rsidRDefault="00DE7BED" w:rsidP="00DE7BED">
      <w:pPr>
        <w:ind w:firstLine="708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5D2308">
        <w:rPr>
          <w:color w:val="0000FF"/>
          <w:szCs w:val="22"/>
          <w:u w:val="single"/>
        </w:rPr>
        <w:t>http://www.refinery.yaroslavl.su/index.php?module=tend&amp;page=stop</w:t>
      </w:r>
      <w:r w:rsidRPr="002E571A">
        <w:rPr>
          <w:rFonts w:cs="Arial"/>
          <w:szCs w:val="22"/>
        </w:rPr>
        <w:t>.</w:t>
      </w:r>
    </w:p>
    <w:p w:rsidR="00DE7BED" w:rsidRPr="002E571A" w:rsidRDefault="00DE7BED" w:rsidP="00DE7BED">
      <w:pPr>
        <w:ind w:firstLine="720"/>
        <w:jc w:val="both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Внимание: настоящее предложение ни при каких обстоятельствах не может расцениваться как публичная оферта. Соответственно, Общество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6F134E" w:rsidRDefault="00DE7BED" w:rsidP="00DE7BED">
      <w:pPr>
        <w:ind w:firstLine="708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Общество имеет право на основании соответствующего решения Тендерной комиссии в любое время отказаться от проведения тендера, либо завершить тендер без заключения договора по его результатам, не неся никакой ответственности перед участниками закупки или третьими лицами, которым такое действие может принести </w:t>
      </w:r>
    </w:p>
    <w:p w:rsidR="00DE7BED" w:rsidRPr="002E571A" w:rsidRDefault="00DE7BED" w:rsidP="006F134E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убытки (в том числе, не возмещая участнику закупки расходы, понесенные им в связи с участием). Информация о таком решении размещается Обществом на официальном </w:t>
      </w:r>
      <w:r w:rsidR="00952F4D" w:rsidRPr="002E571A">
        <w:rPr>
          <w:rFonts w:cs="Arial"/>
          <w:szCs w:val="22"/>
        </w:rPr>
        <w:t>сайте не</w:t>
      </w:r>
      <w:r w:rsidRPr="002E571A">
        <w:rPr>
          <w:rFonts w:cs="Arial"/>
          <w:szCs w:val="22"/>
        </w:rPr>
        <w:t xml:space="preserve"> позднее следующего рабочего дня после утверждения такого решения Тендерной комиссией. </w:t>
      </w:r>
    </w:p>
    <w:p w:rsidR="00DE7BED" w:rsidRPr="002E571A" w:rsidRDefault="00DE7BED" w:rsidP="00DE7BED">
      <w:pPr>
        <w:ind w:firstLine="708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Общество имеет право на основании соответствующего решения Тендерной комиссии признать тендер несостоявшимся, если по окончании срока приема оферт:</w:t>
      </w:r>
    </w:p>
    <w:p w:rsidR="00DE7BED" w:rsidRPr="002E571A" w:rsidRDefault="00DE7BED" w:rsidP="00DE7BED">
      <w:pPr>
        <w:pStyle w:val="ac"/>
        <w:numPr>
          <w:ilvl w:val="0"/>
          <w:numId w:val="2"/>
        </w:numPr>
        <w:ind w:left="1134" w:hanging="425"/>
        <w:contextualSpacing w:val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не подана ни одна оферта (с учетом оферт, отозванных участниками закупки);</w:t>
      </w:r>
    </w:p>
    <w:p w:rsidR="00DE7BED" w:rsidRPr="002E571A" w:rsidRDefault="00DE7BED" w:rsidP="00DE7BED">
      <w:pPr>
        <w:pStyle w:val="ac"/>
        <w:numPr>
          <w:ilvl w:val="0"/>
          <w:numId w:val="2"/>
        </w:numPr>
        <w:ind w:left="1134" w:hanging="425"/>
        <w:contextualSpacing w:val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ни одна оферта не соответствует требованиям к предмету оферты, установленным в настоящем предложении делать оферты;</w:t>
      </w:r>
    </w:p>
    <w:p w:rsidR="00DE7BED" w:rsidRPr="002E571A" w:rsidRDefault="00DE7BED" w:rsidP="00DE7BED">
      <w:pPr>
        <w:pStyle w:val="ac"/>
        <w:numPr>
          <w:ilvl w:val="0"/>
          <w:numId w:val="2"/>
        </w:numPr>
        <w:ind w:left="1134" w:hanging="425"/>
        <w:contextualSpacing w:val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все поданные оферты отклонены.</w:t>
      </w:r>
    </w:p>
    <w:p w:rsidR="00DE7BED" w:rsidRPr="002E571A" w:rsidRDefault="00DE7BED" w:rsidP="00DE7BED">
      <w:pPr>
        <w:ind w:firstLine="708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DE7BED" w:rsidRPr="007D3296" w:rsidRDefault="00DE7BED" w:rsidP="00DE7BED">
      <w:pPr>
        <w:ind w:firstLine="708"/>
        <w:jc w:val="both"/>
        <w:rPr>
          <w:rFonts w:cs="Arial"/>
          <w:color w:val="FF0000"/>
          <w:szCs w:val="22"/>
        </w:rPr>
      </w:pPr>
      <w:r w:rsidRPr="002E571A">
        <w:rPr>
          <w:rFonts w:cs="Arial"/>
          <w:szCs w:val="22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</w:t>
      </w:r>
      <w:proofErr w:type="gramStart"/>
      <w:r w:rsidRPr="002E571A">
        <w:rPr>
          <w:rFonts w:cs="Arial"/>
          <w:szCs w:val="22"/>
        </w:rPr>
        <w:t xml:space="preserve">на  </w:t>
      </w:r>
      <w:r w:rsidR="005D2308">
        <w:rPr>
          <w:color w:val="0000FF"/>
          <w:szCs w:val="22"/>
          <w:u w:val="single"/>
        </w:rPr>
        <w:t>http://www.refinery.yaroslavl.su/index.php?module=tend&amp;page=stop</w:t>
      </w:r>
      <w:proofErr w:type="gramEnd"/>
      <w:r w:rsidRPr="007D3296">
        <w:rPr>
          <w:rFonts w:cs="Arial"/>
          <w:color w:val="FF0000"/>
          <w:szCs w:val="22"/>
        </w:rPr>
        <w:t>.</w:t>
      </w:r>
    </w:p>
    <w:p w:rsidR="00DE7BED" w:rsidRPr="002E571A" w:rsidRDefault="00DE7BED" w:rsidP="00DE7BED">
      <w:pPr>
        <w:ind w:firstLine="708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DE7BED" w:rsidRPr="007D3296" w:rsidRDefault="00DE7BED" w:rsidP="00DE7BED">
      <w:pPr>
        <w:ind w:firstLine="708"/>
        <w:jc w:val="both"/>
        <w:rPr>
          <w:rFonts w:cs="Arial"/>
          <w:color w:val="FF0000"/>
          <w:szCs w:val="22"/>
        </w:rPr>
      </w:pPr>
      <w:r w:rsidRPr="002E571A">
        <w:rPr>
          <w:rFonts w:cs="Arial"/>
          <w:szCs w:val="22"/>
        </w:rPr>
        <w:t xml:space="preserve">Для подтверждения имеющегося статуса «аккредитован» участник закупки, если он не относятся к категориям контрагентов, для которых, согласно Процедуре закупочной деятельности, аккредитация не проводится, должен направить </w:t>
      </w:r>
      <w:r w:rsidRPr="002E571A">
        <w:rPr>
          <w:szCs w:val="22"/>
        </w:rPr>
        <w:t xml:space="preserve">в составе технической части оферты </w:t>
      </w:r>
      <w:r w:rsidRPr="002E571A">
        <w:rPr>
          <w:rFonts w:cs="Arial"/>
          <w:szCs w:val="22"/>
        </w:rPr>
        <w:t xml:space="preserve">копию уведомления о прохождении аккредитации (при условии, что статус «аккредитован» действителен в течение не менее </w:t>
      </w:r>
      <w:r w:rsidR="00705E39">
        <w:rPr>
          <w:rFonts w:cs="Arial"/>
          <w:szCs w:val="22"/>
        </w:rPr>
        <w:t>3</w:t>
      </w:r>
      <w:r w:rsidRPr="002E571A">
        <w:rPr>
          <w:rFonts w:cs="Arial"/>
          <w:szCs w:val="22"/>
        </w:rPr>
        <w:t xml:space="preserve"> месяцев после даты окончания приема оферт). В противном случае участник закупки должен направить в отдельном конверте с пометкой «На аккредитацию» пакет документов на аккредитацию в соответствии с правилами, размещенными на  </w:t>
      </w:r>
      <w:r w:rsidR="00B51481">
        <w:rPr>
          <w:color w:val="0000FF"/>
          <w:szCs w:val="22"/>
          <w:u w:val="single"/>
        </w:rPr>
        <w:t>http://www.refinery.yaroslavl.su/index.php?module=tend&amp;page=stop</w:t>
      </w:r>
      <w:r w:rsidRPr="007D3296">
        <w:rPr>
          <w:rFonts w:cs="Arial"/>
          <w:color w:val="FF0000"/>
          <w:szCs w:val="22"/>
        </w:rPr>
        <w:t>.</w:t>
      </w:r>
    </w:p>
    <w:p w:rsidR="00DE7BED" w:rsidRDefault="00DE7BED" w:rsidP="00DE7BED">
      <w:pPr>
        <w:ind w:firstLine="708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Если участник закупки не выполнил условия настоящего предложения делать </w:t>
      </w:r>
      <w:r w:rsidR="00952F4D" w:rsidRPr="002E571A">
        <w:rPr>
          <w:rFonts w:cs="Arial"/>
          <w:szCs w:val="22"/>
        </w:rPr>
        <w:t>оферты в</w:t>
      </w:r>
      <w:r w:rsidRPr="002E571A">
        <w:rPr>
          <w:rFonts w:cs="Arial"/>
          <w:szCs w:val="22"/>
        </w:rPr>
        <w:t xml:space="preserve"> отношении оформления и представления документов на аккредитацию (при предоставлении документов на аккредитацию вместе с офертой), Общество не гарантирует рассмотрение документов в срок, позволяющий такому участнику закупки стать победителем процедуры закупки.</w:t>
      </w:r>
    </w:p>
    <w:p w:rsidR="00DE7BED" w:rsidRPr="002E571A" w:rsidRDefault="00DE7BED" w:rsidP="00DE7BED">
      <w:pPr>
        <w:ind w:firstLine="708"/>
        <w:jc w:val="both"/>
        <w:rPr>
          <w:szCs w:val="22"/>
        </w:rPr>
      </w:pPr>
      <w:r w:rsidRPr="002E571A">
        <w:rPr>
          <w:szCs w:val="22"/>
        </w:rPr>
        <w:t>Участник закупки вправе обжаловать в Конкурсной комиссии Общества действия (бездействие) Общества в рамках проведения тендера, если полагает, что такие действия (бездействие) нарушают его права и законные интересы, в любое время с момента размещения настоящего предложения делать оферты на интернет-сайте Общества и не позднее, чем через 10 (Десять) рабочих дней со дня размещения информации о результатах тендера на интернет-сайте Общества. Жалоба на установленные в настоящем предложении делать оферты условия и положения может быть подана не позднее окончания срока подачи оферт.</w:t>
      </w:r>
    </w:p>
    <w:p w:rsidR="00DE7BED" w:rsidRPr="002E571A" w:rsidRDefault="00DE7BED" w:rsidP="00DE7BED">
      <w:pPr>
        <w:ind w:firstLine="708"/>
        <w:jc w:val="both"/>
        <w:rPr>
          <w:szCs w:val="22"/>
        </w:rPr>
      </w:pPr>
      <w:r w:rsidRPr="002E571A">
        <w:rPr>
          <w:szCs w:val="22"/>
        </w:rPr>
        <w:t>Жалоба в письменном виде направляется в Тендерный комитет Общества по адресу</w:t>
      </w:r>
      <w:r w:rsidR="00B51481">
        <w:rPr>
          <w:szCs w:val="22"/>
        </w:rPr>
        <w:t>:</w:t>
      </w:r>
      <w:r w:rsidRPr="002E571A">
        <w:rPr>
          <w:szCs w:val="22"/>
        </w:rPr>
        <w:t xml:space="preserve"> </w:t>
      </w:r>
      <w:r w:rsidR="00B51481" w:rsidRPr="003C412D">
        <w:rPr>
          <w:rFonts w:cs="Arial"/>
          <w:szCs w:val="22"/>
        </w:rPr>
        <w:t>1500</w:t>
      </w:r>
      <w:r w:rsidR="006372D9">
        <w:rPr>
          <w:rFonts w:cs="Arial"/>
          <w:szCs w:val="22"/>
        </w:rPr>
        <w:t>23</w:t>
      </w:r>
      <w:r w:rsidR="00B51481" w:rsidRPr="003C412D">
        <w:rPr>
          <w:rFonts w:cs="Arial"/>
          <w:szCs w:val="22"/>
        </w:rPr>
        <w:t>, г. Ярославль, Московский пр., д.130, в Тендерный комитет</w:t>
      </w:r>
      <w:r w:rsidRPr="002E571A">
        <w:rPr>
          <w:szCs w:val="22"/>
        </w:rPr>
        <w:t xml:space="preserve">. В жалобе указываются: обжалуемое вынесенное решение </w:t>
      </w:r>
      <w:r>
        <w:rPr>
          <w:szCs w:val="22"/>
        </w:rPr>
        <w:t>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</w:t>
      </w:r>
      <w:r w:rsidRPr="002E571A">
        <w:rPr>
          <w:szCs w:val="22"/>
        </w:rPr>
        <w:t xml:space="preserve">, обжалуемые действия (бездействие) </w:t>
      </w:r>
      <w:r>
        <w:rPr>
          <w:szCs w:val="22"/>
        </w:rPr>
        <w:t>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</w:t>
      </w:r>
      <w:r w:rsidRPr="002E571A">
        <w:rPr>
          <w:szCs w:val="22"/>
        </w:rPr>
        <w:t>; нормы Процедуры закупочной деятельности, которые, по мнению подателя жалобы, были нарушены; предложения подателя жалобы. К жалобе прилагаются документы, обосновывающие позицию подателя жалобы.</w:t>
      </w:r>
    </w:p>
    <w:p w:rsidR="00DE7BED" w:rsidRPr="002E571A" w:rsidRDefault="00DE7BED" w:rsidP="00DE7BED">
      <w:pPr>
        <w:ind w:firstLine="708"/>
        <w:jc w:val="both"/>
        <w:rPr>
          <w:rFonts w:cs="Arial"/>
          <w:szCs w:val="22"/>
        </w:rPr>
      </w:pPr>
      <w:r w:rsidRPr="002E571A">
        <w:rPr>
          <w:szCs w:val="22"/>
        </w:rPr>
        <w:t xml:space="preserve">Решения, принятые по результатам рассмотрения жалобы, доводятся до участника закупки в течение не более 45 (Сорока пяти) календарных дней со дня ее получения. </w:t>
      </w:r>
    </w:p>
    <w:p w:rsidR="00DE7BED" w:rsidRPr="001D0E4A" w:rsidRDefault="00DE7BED" w:rsidP="00DE7BED">
      <w:pPr>
        <w:ind w:firstLine="708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Сообщаем, что в целях выявления и предупреждения фактов коррупции, мошенничества и иных злоупотреблений </w:t>
      </w:r>
      <w:r>
        <w:rPr>
          <w:rFonts w:cs="Arial"/>
          <w:szCs w:val="22"/>
        </w:rPr>
        <w:t>ОАО «</w:t>
      </w:r>
      <w:proofErr w:type="spellStart"/>
      <w:r>
        <w:rPr>
          <w:rFonts w:cs="Arial"/>
          <w:szCs w:val="22"/>
        </w:rPr>
        <w:t>Славнефть</w:t>
      </w:r>
      <w:proofErr w:type="spellEnd"/>
      <w:r>
        <w:rPr>
          <w:rFonts w:cs="Arial"/>
          <w:szCs w:val="22"/>
        </w:rPr>
        <w:t>-ЯНОС»</w:t>
      </w:r>
      <w:r w:rsidRPr="002E571A">
        <w:rPr>
          <w:rFonts w:cs="Arial"/>
          <w:szCs w:val="22"/>
        </w:rPr>
        <w:t xml:space="preserve">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</w:t>
      </w:r>
      <w:r w:rsidR="001D0E4A" w:rsidRPr="001D0E4A">
        <w:rPr>
          <w:rFonts w:cs="Arial"/>
          <w:szCs w:val="22"/>
        </w:rPr>
        <w:t>+7 (4852) 49-93-33, электронная почта hotline@yanos.slavneft.ru.</w:t>
      </w:r>
    </w:p>
    <w:p w:rsidR="00204822" w:rsidRDefault="00204822" w:rsidP="00DE7BED">
      <w:pPr>
        <w:rPr>
          <w:sz w:val="16"/>
          <w:szCs w:val="16"/>
        </w:rPr>
      </w:pPr>
    </w:p>
    <w:p w:rsidR="00DE7BED" w:rsidRPr="00B445D7" w:rsidRDefault="00DE7BED" w:rsidP="004910B6">
      <w:pPr>
        <w:spacing w:before="0"/>
      </w:pPr>
      <w:r w:rsidRPr="004355EE">
        <w:t>Перечень документов в сост</w:t>
      </w:r>
      <w:r w:rsidR="00E85DE8" w:rsidRPr="004355EE">
        <w:t>аве Предложения делать оферты №</w:t>
      </w:r>
      <w:r w:rsidR="00414DF2" w:rsidRPr="004355EE">
        <w:t>6</w:t>
      </w:r>
      <w:r w:rsidR="007A6D3A" w:rsidRPr="004355EE">
        <w:t>7</w:t>
      </w:r>
      <w:r w:rsidR="00E85DE8" w:rsidRPr="004355EE">
        <w:t>-КР-201</w:t>
      </w:r>
      <w:r w:rsidR="00D94D6B" w:rsidRPr="004355EE">
        <w:t>9</w:t>
      </w:r>
      <w:r w:rsidRPr="004355EE">
        <w:t xml:space="preserve"> от </w:t>
      </w:r>
      <w:r w:rsidR="004355EE" w:rsidRPr="004355EE">
        <w:t>27 февраля 2019 года</w:t>
      </w:r>
      <w:r w:rsidRPr="004355EE">
        <w:t>:</w:t>
      </w:r>
    </w:p>
    <w:p w:rsidR="00DE7BED" w:rsidRPr="00B25A57" w:rsidRDefault="00DE7BED" w:rsidP="004910B6">
      <w:pPr>
        <w:spacing w:before="0"/>
      </w:pPr>
      <w:r w:rsidRPr="00B445D7">
        <w:t xml:space="preserve">1. </w:t>
      </w:r>
      <w:r w:rsidRPr="00B25A57">
        <w:t>Извещение о проведении тендера (насто</w:t>
      </w:r>
      <w:bookmarkStart w:id="0" w:name="_GoBack"/>
      <w:bookmarkEnd w:id="0"/>
      <w:r w:rsidRPr="00B25A57">
        <w:t>ящий документ) в 1 экз.</w:t>
      </w:r>
    </w:p>
    <w:p w:rsidR="00DE7BED" w:rsidRPr="00B25A57" w:rsidRDefault="00DE7BED" w:rsidP="004910B6">
      <w:pPr>
        <w:spacing w:before="0"/>
      </w:pPr>
      <w:r w:rsidRPr="00B25A57">
        <w:t>2. Требования к предмету оферты в 1 экз.</w:t>
      </w:r>
    </w:p>
    <w:p w:rsidR="00DE7BED" w:rsidRPr="00B10FF1" w:rsidRDefault="00DE7BED" w:rsidP="004910B6">
      <w:pPr>
        <w:spacing w:before="0"/>
      </w:pPr>
      <w:r w:rsidRPr="00B10FF1">
        <w:t xml:space="preserve">3. </w:t>
      </w:r>
      <w:r w:rsidR="007F7B7E" w:rsidRPr="00B10FF1">
        <w:t>Форма «</w:t>
      </w:r>
      <w:r w:rsidRPr="00B10FF1">
        <w:t>Проект договора</w:t>
      </w:r>
      <w:r w:rsidR="007F7B7E" w:rsidRPr="00B10FF1">
        <w:t>»</w:t>
      </w:r>
      <w:r w:rsidRPr="00B10FF1">
        <w:t xml:space="preserve"> в 1 экз.</w:t>
      </w:r>
    </w:p>
    <w:p w:rsidR="008E4039" w:rsidRPr="00B25A57" w:rsidRDefault="008E4039" w:rsidP="008E4039">
      <w:pPr>
        <w:spacing w:before="0"/>
      </w:pPr>
      <w:r w:rsidRPr="00B25A57">
        <w:t>4. Форма «</w:t>
      </w:r>
      <w:r w:rsidRPr="008B32AB">
        <w:rPr>
          <w:rFonts w:cs="Arial"/>
          <w:szCs w:val="22"/>
        </w:rPr>
        <w:t>Безотзывная оферта для технической части предложения</w:t>
      </w:r>
      <w:r w:rsidRPr="00B25A57">
        <w:t>» в 1 экз.</w:t>
      </w:r>
    </w:p>
    <w:p w:rsidR="008E4039" w:rsidRPr="00B25A57" w:rsidRDefault="008E4039" w:rsidP="008E4039">
      <w:pPr>
        <w:spacing w:before="0"/>
      </w:pPr>
      <w:r w:rsidRPr="00B25A57">
        <w:t>5. Форма «</w:t>
      </w:r>
      <w:r w:rsidRPr="008B32AB">
        <w:rPr>
          <w:rFonts w:cs="Arial"/>
          <w:szCs w:val="22"/>
        </w:rPr>
        <w:t xml:space="preserve">Безотзывная оферта для </w:t>
      </w:r>
      <w:r>
        <w:rPr>
          <w:rFonts w:cs="Arial"/>
          <w:szCs w:val="22"/>
        </w:rPr>
        <w:t>коммерческой</w:t>
      </w:r>
      <w:r w:rsidRPr="008B32AB">
        <w:rPr>
          <w:rFonts w:cs="Arial"/>
          <w:szCs w:val="22"/>
        </w:rPr>
        <w:t xml:space="preserve"> части предложения</w:t>
      </w:r>
      <w:r w:rsidRPr="00B25A57">
        <w:t>» в 1 экз.</w:t>
      </w:r>
    </w:p>
    <w:p w:rsidR="00DE7BED" w:rsidRPr="00B25A57" w:rsidRDefault="0006495D" w:rsidP="004910B6">
      <w:pPr>
        <w:spacing w:before="0"/>
      </w:pPr>
      <w:r w:rsidRPr="00B25A57">
        <w:t>6</w:t>
      </w:r>
      <w:r w:rsidR="00DE7BED" w:rsidRPr="00B25A57">
        <w:t>. Форма «Перечень аффилированных организаций» в 1 экз.</w:t>
      </w:r>
    </w:p>
    <w:p w:rsidR="00923CDA" w:rsidRPr="003D28F0" w:rsidRDefault="00923CDA" w:rsidP="004910B6">
      <w:pPr>
        <w:spacing w:before="0"/>
      </w:pPr>
      <w:r w:rsidRPr="003D28F0">
        <w:t xml:space="preserve">7. </w:t>
      </w:r>
      <w:r w:rsidR="00B25A57" w:rsidRPr="003D28F0">
        <w:t>Форма «</w:t>
      </w:r>
      <w:r w:rsidR="003A632B" w:rsidRPr="003D28F0">
        <w:rPr>
          <w:rFonts w:cs="Arial"/>
          <w:szCs w:val="22"/>
        </w:rPr>
        <w:t>Справка о заключенных и выполненных договорах по предмету закупки за</w:t>
      </w:r>
      <w:r w:rsidR="009E5920" w:rsidRPr="003D28F0">
        <w:rPr>
          <w:rFonts w:cs="Arial"/>
          <w:szCs w:val="22"/>
        </w:rPr>
        <w:t xml:space="preserve"> последние </w:t>
      </w:r>
      <w:r w:rsidR="00600135">
        <w:rPr>
          <w:rFonts w:cs="Arial"/>
          <w:szCs w:val="22"/>
        </w:rPr>
        <w:t>два</w:t>
      </w:r>
      <w:r w:rsidR="009E5920" w:rsidRPr="003D28F0">
        <w:rPr>
          <w:rFonts w:cs="Arial"/>
          <w:szCs w:val="22"/>
        </w:rPr>
        <w:t xml:space="preserve"> года</w:t>
      </w:r>
      <w:r w:rsidR="00B25A57" w:rsidRPr="003D28F0">
        <w:t>»</w:t>
      </w:r>
      <w:r w:rsidRPr="003D28F0">
        <w:t xml:space="preserve"> в 1 экз.</w:t>
      </w:r>
    </w:p>
    <w:p w:rsidR="00AE23C8" w:rsidRPr="003D28F0" w:rsidRDefault="00600135" w:rsidP="00AE23C8">
      <w:pPr>
        <w:spacing w:before="0"/>
        <w:rPr>
          <w:rFonts w:cs="Arial"/>
          <w:szCs w:val="22"/>
        </w:rPr>
      </w:pPr>
      <w:r>
        <w:rPr>
          <w:rFonts w:cs="Arial"/>
          <w:szCs w:val="22"/>
        </w:rPr>
        <w:t>8</w:t>
      </w:r>
      <w:r w:rsidR="00AE23C8" w:rsidRPr="003D28F0">
        <w:rPr>
          <w:rFonts w:cs="Arial"/>
          <w:szCs w:val="22"/>
        </w:rPr>
        <w:t>. Форма «Об отсутствии изменений в уставных и регистрационных документах контрагента» в 1 экз.</w:t>
      </w:r>
    </w:p>
    <w:p w:rsidR="00AE23C8" w:rsidRDefault="00600135" w:rsidP="00AE23C8">
      <w:pPr>
        <w:spacing w:before="0"/>
        <w:rPr>
          <w:rFonts w:cs="Arial"/>
          <w:szCs w:val="22"/>
        </w:rPr>
      </w:pPr>
      <w:r>
        <w:rPr>
          <w:rFonts w:cs="Arial"/>
          <w:szCs w:val="22"/>
        </w:rPr>
        <w:t>9</w:t>
      </w:r>
      <w:r w:rsidR="00AE23C8" w:rsidRPr="003D28F0">
        <w:rPr>
          <w:rFonts w:cs="Arial"/>
          <w:szCs w:val="22"/>
        </w:rPr>
        <w:t>. Форма «Письмо о размере сделки» в 1 экз.</w:t>
      </w:r>
    </w:p>
    <w:p w:rsidR="00F80685" w:rsidRDefault="00F80685" w:rsidP="004910B6">
      <w:pPr>
        <w:spacing w:before="0"/>
      </w:pPr>
    </w:p>
    <w:p w:rsidR="00F80685" w:rsidRPr="002D1E89" w:rsidRDefault="00F80685" w:rsidP="004910B6">
      <w:pPr>
        <w:spacing w:before="0"/>
      </w:pPr>
    </w:p>
    <w:p w:rsidR="00EF1336" w:rsidRDefault="00AE32FD" w:rsidP="00F80685">
      <w:pPr>
        <w:spacing w:before="0"/>
      </w:pPr>
      <w:r w:rsidRPr="00AE32FD">
        <w:rPr>
          <w:rFonts w:cs="Arial"/>
          <w:szCs w:val="22"/>
        </w:rPr>
        <w:t xml:space="preserve">Директор по снабжению               </w:t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  <w:t xml:space="preserve"> ____________________    </w:t>
      </w:r>
      <w:r w:rsidR="00621038">
        <w:rPr>
          <w:rFonts w:cs="Arial"/>
          <w:szCs w:val="22"/>
        </w:rPr>
        <w:t>Д.Ю.</w:t>
      </w:r>
      <w:r w:rsidR="00DA499C">
        <w:rPr>
          <w:rFonts w:cs="Arial"/>
          <w:szCs w:val="22"/>
        </w:rPr>
        <w:t xml:space="preserve"> </w:t>
      </w:r>
      <w:proofErr w:type="spellStart"/>
      <w:r w:rsidR="00621038">
        <w:rPr>
          <w:rFonts w:cs="Arial"/>
          <w:szCs w:val="22"/>
        </w:rPr>
        <w:t>Уржумов</w:t>
      </w:r>
      <w:proofErr w:type="spellEnd"/>
      <w:r w:rsidR="00EF1336">
        <w:br w:type="page"/>
      </w:r>
    </w:p>
    <w:p w:rsidR="006776D3" w:rsidRDefault="006776D3" w:rsidP="00775125">
      <w:pPr>
        <w:rPr>
          <w:b/>
        </w:rPr>
        <w:sectPr w:rsidR="006776D3" w:rsidSect="00441674">
          <w:footerReference w:type="default" r:id="rId8"/>
          <w:pgSz w:w="11906" w:h="16838"/>
          <w:pgMar w:top="993" w:right="851" w:bottom="1134" w:left="1701" w:header="709" w:footer="709" w:gutter="0"/>
          <w:cols w:space="708"/>
          <w:docGrid w:linePitch="360"/>
        </w:sectPr>
      </w:pPr>
    </w:p>
    <w:p w:rsidR="005D19ED" w:rsidRDefault="005D19ED" w:rsidP="00775125">
      <w:pPr>
        <w:rPr>
          <w:rFonts w:ascii="Times New Roman" w:hAnsi="Times New Roman"/>
          <w:sz w:val="24"/>
        </w:rPr>
      </w:pPr>
    </w:p>
    <w:sectPr w:rsidR="005D19ED" w:rsidSect="00775125"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265" w:rsidRDefault="00BC4265" w:rsidP="00FB07D9">
      <w:pPr>
        <w:spacing w:before="0"/>
      </w:pPr>
      <w:r>
        <w:separator/>
      </w:r>
    </w:p>
  </w:endnote>
  <w:endnote w:type="continuationSeparator" w:id="0">
    <w:p w:rsidR="00BC4265" w:rsidRDefault="00BC4265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21B" w:rsidRDefault="00C9321B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21B" w:rsidRDefault="00C9321B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265" w:rsidRDefault="00BC4265" w:rsidP="00FB07D9">
      <w:pPr>
        <w:spacing w:before="0"/>
      </w:pPr>
      <w:r>
        <w:separator/>
      </w:r>
    </w:p>
  </w:footnote>
  <w:footnote w:type="continuationSeparator" w:id="0">
    <w:p w:rsidR="00BC4265" w:rsidRDefault="00BC4265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1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EF3E58"/>
    <w:multiLevelType w:val="hybridMultilevel"/>
    <w:tmpl w:val="EB1875FC"/>
    <w:lvl w:ilvl="0" w:tplc="A1DCFA86">
      <w:start w:val="1"/>
      <w:numFmt w:val="bullet"/>
      <w:pStyle w:val="a5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1A02C92"/>
    <w:multiLevelType w:val="hybridMultilevel"/>
    <w:tmpl w:val="038A2982"/>
    <w:lvl w:ilvl="0" w:tplc="5A1682F2">
      <w:start w:val="3"/>
      <w:numFmt w:val="decimal"/>
      <w:lvlText w:val="%1."/>
      <w:lvlJc w:val="left"/>
      <w:pPr>
        <w:ind w:left="12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9" w:hanging="360"/>
      </w:pPr>
    </w:lvl>
    <w:lvl w:ilvl="2" w:tplc="0419001B" w:tentative="1">
      <w:start w:val="1"/>
      <w:numFmt w:val="lowerRoman"/>
      <w:lvlText w:val="%3."/>
      <w:lvlJc w:val="right"/>
      <w:pPr>
        <w:ind w:left="2669" w:hanging="180"/>
      </w:pPr>
    </w:lvl>
    <w:lvl w:ilvl="3" w:tplc="0419000F" w:tentative="1">
      <w:start w:val="1"/>
      <w:numFmt w:val="decimal"/>
      <w:lvlText w:val="%4."/>
      <w:lvlJc w:val="left"/>
      <w:pPr>
        <w:ind w:left="3389" w:hanging="360"/>
      </w:pPr>
    </w:lvl>
    <w:lvl w:ilvl="4" w:tplc="04190019" w:tentative="1">
      <w:start w:val="1"/>
      <w:numFmt w:val="lowerLetter"/>
      <w:lvlText w:val="%5."/>
      <w:lvlJc w:val="left"/>
      <w:pPr>
        <w:ind w:left="4109" w:hanging="360"/>
      </w:pPr>
    </w:lvl>
    <w:lvl w:ilvl="5" w:tplc="0419001B" w:tentative="1">
      <w:start w:val="1"/>
      <w:numFmt w:val="lowerRoman"/>
      <w:lvlText w:val="%6."/>
      <w:lvlJc w:val="right"/>
      <w:pPr>
        <w:ind w:left="4829" w:hanging="180"/>
      </w:pPr>
    </w:lvl>
    <w:lvl w:ilvl="6" w:tplc="0419000F" w:tentative="1">
      <w:start w:val="1"/>
      <w:numFmt w:val="decimal"/>
      <w:lvlText w:val="%7."/>
      <w:lvlJc w:val="left"/>
      <w:pPr>
        <w:ind w:left="5549" w:hanging="360"/>
      </w:pPr>
    </w:lvl>
    <w:lvl w:ilvl="7" w:tplc="04190019" w:tentative="1">
      <w:start w:val="1"/>
      <w:numFmt w:val="lowerLetter"/>
      <w:lvlText w:val="%8."/>
      <w:lvlJc w:val="left"/>
      <w:pPr>
        <w:ind w:left="6269" w:hanging="360"/>
      </w:pPr>
    </w:lvl>
    <w:lvl w:ilvl="8" w:tplc="0419001B" w:tentative="1">
      <w:start w:val="1"/>
      <w:numFmt w:val="lowerRoman"/>
      <w:lvlText w:val="%9."/>
      <w:lvlJc w:val="right"/>
      <w:pPr>
        <w:ind w:left="6989" w:hanging="180"/>
      </w:pPr>
    </w:lvl>
  </w:abstractNum>
  <w:abstractNum w:abstractNumId="14" w15:restartNumberingAfterBreak="0">
    <w:nsid w:val="631F73C5"/>
    <w:multiLevelType w:val="hybridMultilevel"/>
    <w:tmpl w:val="D6ECB476"/>
    <w:lvl w:ilvl="0" w:tplc="45E23D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30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D551634"/>
    <w:multiLevelType w:val="multilevel"/>
    <w:tmpl w:val="FCB2D830"/>
    <w:name w:val="WW8Num42"/>
    <w:lvl w:ilvl="0">
      <w:start w:val="12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1"/>
      <w:lvlJc w:val="left"/>
      <w:pPr>
        <w:tabs>
          <w:tab w:val="num" w:pos="0"/>
        </w:tabs>
        <w:ind w:left="1677" w:hanging="111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60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43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6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09" w:hanging="11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48" w:hanging="1800"/>
      </w:pPr>
      <w:rPr>
        <w:rFonts w:hint="default"/>
      </w:rPr>
    </w:lvl>
  </w:abstractNum>
  <w:abstractNum w:abstractNumId="18" w15:restartNumberingAfterBreak="0">
    <w:nsid w:val="7AF43FFE"/>
    <w:multiLevelType w:val="multilevel"/>
    <w:tmpl w:val="D9F2A7EA"/>
    <w:lvl w:ilvl="0">
      <w:start w:val="1"/>
      <w:numFmt w:val="decimal"/>
      <w:lvlText w:val="%1."/>
      <w:lvlJc w:val="left"/>
      <w:pPr>
        <w:ind w:left="869" w:hanging="585"/>
      </w:pPr>
    </w:lvl>
    <w:lvl w:ilvl="1">
      <w:start w:val="2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num w:numId="1">
    <w:abstractNumId w:val="12"/>
  </w:num>
  <w:num w:numId="2">
    <w:abstractNumId w:val="15"/>
  </w:num>
  <w:num w:numId="3">
    <w:abstractNumId w:val="0"/>
  </w:num>
  <w:num w:numId="4">
    <w:abstractNumId w:val="2"/>
  </w:num>
  <w:num w:numId="5">
    <w:abstractNumId w:val="9"/>
  </w:num>
  <w:num w:numId="6">
    <w:abstractNumId w:val="10"/>
  </w:num>
  <w:num w:numId="7">
    <w:abstractNumId w:val="14"/>
  </w:num>
  <w:num w:numId="8">
    <w:abstractNumId w:val="1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3"/>
  </w:num>
  <w:num w:numId="11">
    <w:abstractNumId w:val="11"/>
  </w:num>
  <w:num w:numId="12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A24"/>
    <w:rsid w:val="00000A4C"/>
    <w:rsid w:val="00000D51"/>
    <w:rsid w:val="00000D87"/>
    <w:rsid w:val="00000E4A"/>
    <w:rsid w:val="00001B7F"/>
    <w:rsid w:val="000022B3"/>
    <w:rsid w:val="000025AA"/>
    <w:rsid w:val="00003055"/>
    <w:rsid w:val="0000334A"/>
    <w:rsid w:val="000034A2"/>
    <w:rsid w:val="00003B40"/>
    <w:rsid w:val="00003C26"/>
    <w:rsid w:val="0000497D"/>
    <w:rsid w:val="00004A95"/>
    <w:rsid w:val="00005C73"/>
    <w:rsid w:val="00006559"/>
    <w:rsid w:val="000065E0"/>
    <w:rsid w:val="00007D71"/>
    <w:rsid w:val="000100CD"/>
    <w:rsid w:val="00010CB6"/>
    <w:rsid w:val="00010FA3"/>
    <w:rsid w:val="000112DE"/>
    <w:rsid w:val="00011CD6"/>
    <w:rsid w:val="0001204B"/>
    <w:rsid w:val="0001232E"/>
    <w:rsid w:val="00012425"/>
    <w:rsid w:val="00012836"/>
    <w:rsid w:val="00012C5E"/>
    <w:rsid w:val="00013148"/>
    <w:rsid w:val="000132DD"/>
    <w:rsid w:val="00013910"/>
    <w:rsid w:val="00013A04"/>
    <w:rsid w:val="00013C1F"/>
    <w:rsid w:val="00013D9A"/>
    <w:rsid w:val="00013F19"/>
    <w:rsid w:val="000150BC"/>
    <w:rsid w:val="00015473"/>
    <w:rsid w:val="00015591"/>
    <w:rsid w:val="00015BE6"/>
    <w:rsid w:val="00015CA1"/>
    <w:rsid w:val="00016D73"/>
    <w:rsid w:val="00017FDB"/>
    <w:rsid w:val="000204B3"/>
    <w:rsid w:val="0002060D"/>
    <w:rsid w:val="00020C97"/>
    <w:rsid w:val="00020FE3"/>
    <w:rsid w:val="000210B5"/>
    <w:rsid w:val="000218EC"/>
    <w:rsid w:val="00022C14"/>
    <w:rsid w:val="00022D2C"/>
    <w:rsid w:val="000231B5"/>
    <w:rsid w:val="00023204"/>
    <w:rsid w:val="000234D6"/>
    <w:rsid w:val="00024094"/>
    <w:rsid w:val="000242AE"/>
    <w:rsid w:val="00024BF6"/>
    <w:rsid w:val="00024D19"/>
    <w:rsid w:val="00024D3C"/>
    <w:rsid w:val="00025589"/>
    <w:rsid w:val="00025624"/>
    <w:rsid w:val="000257F9"/>
    <w:rsid w:val="00025830"/>
    <w:rsid w:val="00025ECF"/>
    <w:rsid w:val="00026598"/>
    <w:rsid w:val="00026683"/>
    <w:rsid w:val="00026F40"/>
    <w:rsid w:val="00027FC9"/>
    <w:rsid w:val="00031E58"/>
    <w:rsid w:val="000323E5"/>
    <w:rsid w:val="0003282C"/>
    <w:rsid w:val="00032BB0"/>
    <w:rsid w:val="00033383"/>
    <w:rsid w:val="000333FA"/>
    <w:rsid w:val="000333FD"/>
    <w:rsid w:val="00033568"/>
    <w:rsid w:val="0003380D"/>
    <w:rsid w:val="0003382C"/>
    <w:rsid w:val="00033F7A"/>
    <w:rsid w:val="00034974"/>
    <w:rsid w:val="00035326"/>
    <w:rsid w:val="00035806"/>
    <w:rsid w:val="00035C2E"/>
    <w:rsid w:val="00035DD1"/>
    <w:rsid w:val="00035E77"/>
    <w:rsid w:val="0003605D"/>
    <w:rsid w:val="000362D0"/>
    <w:rsid w:val="0003696A"/>
    <w:rsid w:val="00037871"/>
    <w:rsid w:val="00037AD6"/>
    <w:rsid w:val="00037EB9"/>
    <w:rsid w:val="0004031D"/>
    <w:rsid w:val="000403B2"/>
    <w:rsid w:val="0004040E"/>
    <w:rsid w:val="000412F1"/>
    <w:rsid w:val="000415F4"/>
    <w:rsid w:val="00041B32"/>
    <w:rsid w:val="00042051"/>
    <w:rsid w:val="0004256E"/>
    <w:rsid w:val="00042F15"/>
    <w:rsid w:val="00042FE9"/>
    <w:rsid w:val="000434E2"/>
    <w:rsid w:val="00043553"/>
    <w:rsid w:val="000435A4"/>
    <w:rsid w:val="0004377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8F5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605"/>
    <w:rsid w:val="0005475A"/>
    <w:rsid w:val="000548CD"/>
    <w:rsid w:val="00054B55"/>
    <w:rsid w:val="00054FE0"/>
    <w:rsid w:val="0005545E"/>
    <w:rsid w:val="00055787"/>
    <w:rsid w:val="00056783"/>
    <w:rsid w:val="00056A01"/>
    <w:rsid w:val="00056E62"/>
    <w:rsid w:val="000573A4"/>
    <w:rsid w:val="000578DE"/>
    <w:rsid w:val="00057A66"/>
    <w:rsid w:val="00057C43"/>
    <w:rsid w:val="00060AF9"/>
    <w:rsid w:val="00060F9A"/>
    <w:rsid w:val="000614D7"/>
    <w:rsid w:val="00061826"/>
    <w:rsid w:val="00061B41"/>
    <w:rsid w:val="0006235C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64E"/>
    <w:rsid w:val="00065CFD"/>
    <w:rsid w:val="00066BEB"/>
    <w:rsid w:val="00066C8C"/>
    <w:rsid w:val="000673A8"/>
    <w:rsid w:val="00067549"/>
    <w:rsid w:val="000676B3"/>
    <w:rsid w:val="0006784C"/>
    <w:rsid w:val="00067B78"/>
    <w:rsid w:val="00067E39"/>
    <w:rsid w:val="000701CF"/>
    <w:rsid w:val="000705F7"/>
    <w:rsid w:val="000707BA"/>
    <w:rsid w:val="000707C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884"/>
    <w:rsid w:val="00072C9C"/>
    <w:rsid w:val="00072E6A"/>
    <w:rsid w:val="0007305B"/>
    <w:rsid w:val="00073511"/>
    <w:rsid w:val="0007366B"/>
    <w:rsid w:val="00073C36"/>
    <w:rsid w:val="00073C9C"/>
    <w:rsid w:val="00074230"/>
    <w:rsid w:val="0007457F"/>
    <w:rsid w:val="00074AB0"/>
    <w:rsid w:val="00074FC9"/>
    <w:rsid w:val="00075394"/>
    <w:rsid w:val="00075801"/>
    <w:rsid w:val="00075CEE"/>
    <w:rsid w:val="0007605B"/>
    <w:rsid w:val="00076734"/>
    <w:rsid w:val="000770A8"/>
    <w:rsid w:val="000773B0"/>
    <w:rsid w:val="00077970"/>
    <w:rsid w:val="00077CF2"/>
    <w:rsid w:val="00077DD3"/>
    <w:rsid w:val="00077E57"/>
    <w:rsid w:val="00077EC2"/>
    <w:rsid w:val="00081C6D"/>
    <w:rsid w:val="00081CA2"/>
    <w:rsid w:val="00081D01"/>
    <w:rsid w:val="00081EE5"/>
    <w:rsid w:val="0008218B"/>
    <w:rsid w:val="00082CC6"/>
    <w:rsid w:val="00082D1A"/>
    <w:rsid w:val="00083507"/>
    <w:rsid w:val="00083808"/>
    <w:rsid w:val="00083885"/>
    <w:rsid w:val="00083B27"/>
    <w:rsid w:val="00083CA2"/>
    <w:rsid w:val="00083EFF"/>
    <w:rsid w:val="00084341"/>
    <w:rsid w:val="000847C6"/>
    <w:rsid w:val="0008482F"/>
    <w:rsid w:val="000848F3"/>
    <w:rsid w:val="000849CD"/>
    <w:rsid w:val="0008504E"/>
    <w:rsid w:val="00085445"/>
    <w:rsid w:val="00085860"/>
    <w:rsid w:val="00085A5D"/>
    <w:rsid w:val="00085E6C"/>
    <w:rsid w:val="00086468"/>
    <w:rsid w:val="000866BB"/>
    <w:rsid w:val="000870EB"/>
    <w:rsid w:val="00087924"/>
    <w:rsid w:val="00087D6E"/>
    <w:rsid w:val="0009016B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E27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39E"/>
    <w:rsid w:val="000A0604"/>
    <w:rsid w:val="000A063A"/>
    <w:rsid w:val="000A0BF8"/>
    <w:rsid w:val="000A0DB9"/>
    <w:rsid w:val="000A0E2B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BE9"/>
    <w:rsid w:val="000A4D01"/>
    <w:rsid w:val="000A4EA5"/>
    <w:rsid w:val="000A55C1"/>
    <w:rsid w:val="000A6336"/>
    <w:rsid w:val="000A6A35"/>
    <w:rsid w:val="000A6B32"/>
    <w:rsid w:val="000A7256"/>
    <w:rsid w:val="000A7340"/>
    <w:rsid w:val="000A74A7"/>
    <w:rsid w:val="000B06CF"/>
    <w:rsid w:val="000B08DC"/>
    <w:rsid w:val="000B09C9"/>
    <w:rsid w:val="000B0CD1"/>
    <w:rsid w:val="000B0EE7"/>
    <w:rsid w:val="000B114E"/>
    <w:rsid w:val="000B116A"/>
    <w:rsid w:val="000B1271"/>
    <w:rsid w:val="000B12A2"/>
    <w:rsid w:val="000B1656"/>
    <w:rsid w:val="000B1A0A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AD"/>
    <w:rsid w:val="000B32DE"/>
    <w:rsid w:val="000B3B23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B7C76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4E06"/>
    <w:rsid w:val="000C4FD2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098"/>
    <w:rsid w:val="000D177D"/>
    <w:rsid w:val="000D20F8"/>
    <w:rsid w:val="000D23D0"/>
    <w:rsid w:val="000D273D"/>
    <w:rsid w:val="000D282E"/>
    <w:rsid w:val="000D3335"/>
    <w:rsid w:val="000D343A"/>
    <w:rsid w:val="000D366C"/>
    <w:rsid w:val="000D3F0D"/>
    <w:rsid w:val="000D43CD"/>
    <w:rsid w:val="000D4A0C"/>
    <w:rsid w:val="000D4BAC"/>
    <w:rsid w:val="000D517D"/>
    <w:rsid w:val="000D57D0"/>
    <w:rsid w:val="000D5ADC"/>
    <w:rsid w:val="000D5DFF"/>
    <w:rsid w:val="000D640E"/>
    <w:rsid w:val="000D6A77"/>
    <w:rsid w:val="000D6C88"/>
    <w:rsid w:val="000D6E3A"/>
    <w:rsid w:val="000D7434"/>
    <w:rsid w:val="000D7482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0A79"/>
    <w:rsid w:val="000E1247"/>
    <w:rsid w:val="000E127C"/>
    <w:rsid w:val="000E14A3"/>
    <w:rsid w:val="000E1976"/>
    <w:rsid w:val="000E1EEC"/>
    <w:rsid w:val="000E1FEE"/>
    <w:rsid w:val="000E23F5"/>
    <w:rsid w:val="000E240D"/>
    <w:rsid w:val="000E2D71"/>
    <w:rsid w:val="000E33A1"/>
    <w:rsid w:val="000E3CFB"/>
    <w:rsid w:val="000E40C2"/>
    <w:rsid w:val="000E452B"/>
    <w:rsid w:val="000E46FD"/>
    <w:rsid w:val="000E47F2"/>
    <w:rsid w:val="000E49A5"/>
    <w:rsid w:val="000E4A2E"/>
    <w:rsid w:val="000E5047"/>
    <w:rsid w:val="000E51FA"/>
    <w:rsid w:val="000E57A0"/>
    <w:rsid w:val="000E5F43"/>
    <w:rsid w:val="000E6402"/>
    <w:rsid w:val="000E68B0"/>
    <w:rsid w:val="000E70A5"/>
    <w:rsid w:val="000E781D"/>
    <w:rsid w:val="000F03CF"/>
    <w:rsid w:val="000F03E2"/>
    <w:rsid w:val="000F03F2"/>
    <w:rsid w:val="000F0AB9"/>
    <w:rsid w:val="000F1588"/>
    <w:rsid w:val="000F168F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3E5F"/>
    <w:rsid w:val="000F41D3"/>
    <w:rsid w:val="000F42DF"/>
    <w:rsid w:val="000F460D"/>
    <w:rsid w:val="000F4B82"/>
    <w:rsid w:val="000F4C03"/>
    <w:rsid w:val="000F4E0B"/>
    <w:rsid w:val="000F51BE"/>
    <w:rsid w:val="000F5F0B"/>
    <w:rsid w:val="000F6649"/>
    <w:rsid w:val="000F6C46"/>
    <w:rsid w:val="000F6DDC"/>
    <w:rsid w:val="0010020D"/>
    <w:rsid w:val="001005BA"/>
    <w:rsid w:val="00101C20"/>
    <w:rsid w:val="001020B2"/>
    <w:rsid w:val="00102EF0"/>
    <w:rsid w:val="00102FDF"/>
    <w:rsid w:val="00103462"/>
    <w:rsid w:val="00103C2A"/>
    <w:rsid w:val="00103F6F"/>
    <w:rsid w:val="00103F8F"/>
    <w:rsid w:val="00104229"/>
    <w:rsid w:val="00104FFB"/>
    <w:rsid w:val="001051B9"/>
    <w:rsid w:val="0010546B"/>
    <w:rsid w:val="00105701"/>
    <w:rsid w:val="00105A24"/>
    <w:rsid w:val="00105E2F"/>
    <w:rsid w:val="00106251"/>
    <w:rsid w:val="0010625F"/>
    <w:rsid w:val="001063AC"/>
    <w:rsid w:val="00107118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0CE"/>
    <w:rsid w:val="001133B1"/>
    <w:rsid w:val="00113AD9"/>
    <w:rsid w:val="00113B58"/>
    <w:rsid w:val="00113BF1"/>
    <w:rsid w:val="001144DF"/>
    <w:rsid w:val="001149A2"/>
    <w:rsid w:val="001149DB"/>
    <w:rsid w:val="001150C1"/>
    <w:rsid w:val="001152D9"/>
    <w:rsid w:val="00115A06"/>
    <w:rsid w:val="00116084"/>
    <w:rsid w:val="00116181"/>
    <w:rsid w:val="001162F2"/>
    <w:rsid w:val="001164A8"/>
    <w:rsid w:val="00116A61"/>
    <w:rsid w:val="00116B87"/>
    <w:rsid w:val="001172A1"/>
    <w:rsid w:val="001173F8"/>
    <w:rsid w:val="00117B60"/>
    <w:rsid w:val="00117C17"/>
    <w:rsid w:val="00117FA4"/>
    <w:rsid w:val="001204A2"/>
    <w:rsid w:val="00120621"/>
    <w:rsid w:val="001207D8"/>
    <w:rsid w:val="00120A2E"/>
    <w:rsid w:val="00120BE8"/>
    <w:rsid w:val="00120E0E"/>
    <w:rsid w:val="00120F3F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3F70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9F7"/>
    <w:rsid w:val="00125C4F"/>
    <w:rsid w:val="00125C92"/>
    <w:rsid w:val="0012632D"/>
    <w:rsid w:val="0012667B"/>
    <w:rsid w:val="00126A27"/>
    <w:rsid w:val="00127207"/>
    <w:rsid w:val="001275E1"/>
    <w:rsid w:val="0012773E"/>
    <w:rsid w:val="00127CF5"/>
    <w:rsid w:val="00127CF6"/>
    <w:rsid w:val="0013063A"/>
    <w:rsid w:val="0013090F"/>
    <w:rsid w:val="0013093B"/>
    <w:rsid w:val="00130E32"/>
    <w:rsid w:val="0013146C"/>
    <w:rsid w:val="00131778"/>
    <w:rsid w:val="001319DA"/>
    <w:rsid w:val="00131EFF"/>
    <w:rsid w:val="0013248A"/>
    <w:rsid w:val="00132B25"/>
    <w:rsid w:val="00132C2B"/>
    <w:rsid w:val="00133469"/>
    <w:rsid w:val="001337A1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36720"/>
    <w:rsid w:val="00137BCE"/>
    <w:rsid w:val="001400F3"/>
    <w:rsid w:val="00140131"/>
    <w:rsid w:val="0014019D"/>
    <w:rsid w:val="0014044C"/>
    <w:rsid w:val="00140684"/>
    <w:rsid w:val="001408B8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694"/>
    <w:rsid w:val="00144996"/>
    <w:rsid w:val="00144A3A"/>
    <w:rsid w:val="00144B29"/>
    <w:rsid w:val="00144D58"/>
    <w:rsid w:val="00144EE1"/>
    <w:rsid w:val="0014581A"/>
    <w:rsid w:val="001458D4"/>
    <w:rsid w:val="00145925"/>
    <w:rsid w:val="00145C13"/>
    <w:rsid w:val="00146083"/>
    <w:rsid w:val="00146A7C"/>
    <w:rsid w:val="00146CFC"/>
    <w:rsid w:val="001470E9"/>
    <w:rsid w:val="001475EB"/>
    <w:rsid w:val="00147EA3"/>
    <w:rsid w:val="00150AD9"/>
    <w:rsid w:val="00150CEF"/>
    <w:rsid w:val="00150D0D"/>
    <w:rsid w:val="00151301"/>
    <w:rsid w:val="00151339"/>
    <w:rsid w:val="001519FB"/>
    <w:rsid w:val="00151A3E"/>
    <w:rsid w:val="00151B3F"/>
    <w:rsid w:val="0015209B"/>
    <w:rsid w:val="00152370"/>
    <w:rsid w:val="00152C0F"/>
    <w:rsid w:val="00152E29"/>
    <w:rsid w:val="00153F5D"/>
    <w:rsid w:val="0015406B"/>
    <w:rsid w:val="001541A8"/>
    <w:rsid w:val="0015426A"/>
    <w:rsid w:val="00154486"/>
    <w:rsid w:val="001544CA"/>
    <w:rsid w:val="00154D59"/>
    <w:rsid w:val="00154E68"/>
    <w:rsid w:val="00155493"/>
    <w:rsid w:val="00155860"/>
    <w:rsid w:val="00155A6D"/>
    <w:rsid w:val="001566E1"/>
    <w:rsid w:val="001571C8"/>
    <w:rsid w:val="00157D2F"/>
    <w:rsid w:val="00157E1E"/>
    <w:rsid w:val="00157F9F"/>
    <w:rsid w:val="00160095"/>
    <w:rsid w:val="001602EB"/>
    <w:rsid w:val="0016063F"/>
    <w:rsid w:val="0016097F"/>
    <w:rsid w:val="00160986"/>
    <w:rsid w:val="001619AA"/>
    <w:rsid w:val="00161D17"/>
    <w:rsid w:val="00161FA0"/>
    <w:rsid w:val="001628F6"/>
    <w:rsid w:val="00163127"/>
    <w:rsid w:val="0016338F"/>
    <w:rsid w:val="00163488"/>
    <w:rsid w:val="0016350A"/>
    <w:rsid w:val="00163894"/>
    <w:rsid w:val="001639B1"/>
    <w:rsid w:val="00163C21"/>
    <w:rsid w:val="0016465C"/>
    <w:rsid w:val="0016485E"/>
    <w:rsid w:val="00164EAA"/>
    <w:rsid w:val="0016522F"/>
    <w:rsid w:val="001652A4"/>
    <w:rsid w:val="0016592C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769"/>
    <w:rsid w:val="00170B63"/>
    <w:rsid w:val="00170CC4"/>
    <w:rsid w:val="00171099"/>
    <w:rsid w:val="0017113B"/>
    <w:rsid w:val="00171220"/>
    <w:rsid w:val="00171F3A"/>
    <w:rsid w:val="001720FC"/>
    <w:rsid w:val="0017212E"/>
    <w:rsid w:val="00172BAF"/>
    <w:rsid w:val="00172FC4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5F53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467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3780"/>
    <w:rsid w:val="00184683"/>
    <w:rsid w:val="00184743"/>
    <w:rsid w:val="00184990"/>
    <w:rsid w:val="00184A3B"/>
    <w:rsid w:val="00184B19"/>
    <w:rsid w:val="00184DFA"/>
    <w:rsid w:val="00185018"/>
    <w:rsid w:val="001857EB"/>
    <w:rsid w:val="001859F5"/>
    <w:rsid w:val="00186621"/>
    <w:rsid w:val="00186E4C"/>
    <w:rsid w:val="001872D1"/>
    <w:rsid w:val="001878C7"/>
    <w:rsid w:val="00190E9E"/>
    <w:rsid w:val="00191527"/>
    <w:rsid w:val="0019226E"/>
    <w:rsid w:val="00192799"/>
    <w:rsid w:val="00192A7D"/>
    <w:rsid w:val="0019305B"/>
    <w:rsid w:val="001932DB"/>
    <w:rsid w:val="001934B3"/>
    <w:rsid w:val="00193A23"/>
    <w:rsid w:val="00193BCE"/>
    <w:rsid w:val="00194315"/>
    <w:rsid w:val="00194840"/>
    <w:rsid w:val="00194956"/>
    <w:rsid w:val="00194D55"/>
    <w:rsid w:val="00194EB2"/>
    <w:rsid w:val="0019539B"/>
    <w:rsid w:val="00195516"/>
    <w:rsid w:val="00195899"/>
    <w:rsid w:val="00195AC4"/>
    <w:rsid w:val="001962B2"/>
    <w:rsid w:val="001963F4"/>
    <w:rsid w:val="001967C8"/>
    <w:rsid w:val="001969C0"/>
    <w:rsid w:val="00196A12"/>
    <w:rsid w:val="00196AFB"/>
    <w:rsid w:val="00196FEB"/>
    <w:rsid w:val="00197290"/>
    <w:rsid w:val="001973E0"/>
    <w:rsid w:val="001975E2"/>
    <w:rsid w:val="00197BD1"/>
    <w:rsid w:val="001A005B"/>
    <w:rsid w:val="001A016E"/>
    <w:rsid w:val="001A01AC"/>
    <w:rsid w:val="001A01E5"/>
    <w:rsid w:val="001A024F"/>
    <w:rsid w:val="001A0286"/>
    <w:rsid w:val="001A08C4"/>
    <w:rsid w:val="001A0AFE"/>
    <w:rsid w:val="001A10B1"/>
    <w:rsid w:val="001A1F9A"/>
    <w:rsid w:val="001A2468"/>
    <w:rsid w:val="001A2814"/>
    <w:rsid w:val="001A2D36"/>
    <w:rsid w:val="001A3195"/>
    <w:rsid w:val="001A338B"/>
    <w:rsid w:val="001A3619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5E26"/>
    <w:rsid w:val="001A64DC"/>
    <w:rsid w:val="001A65EC"/>
    <w:rsid w:val="001A6A23"/>
    <w:rsid w:val="001A6C33"/>
    <w:rsid w:val="001A748B"/>
    <w:rsid w:val="001A79E8"/>
    <w:rsid w:val="001B008E"/>
    <w:rsid w:val="001B0657"/>
    <w:rsid w:val="001B0694"/>
    <w:rsid w:val="001B06FE"/>
    <w:rsid w:val="001B0DE4"/>
    <w:rsid w:val="001B0F61"/>
    <w:rsid w:val="001B128A"/>
    <w:rsid w:val="001B18C3"/>
    <w:rsid w:val="001B2B5B"/>
    <w:rsid w:val="001B2DB3"/>
    <w:rsid w:val="001B345D"/>
    <w:rsid w:val="001B34A7"/>
    <w:rsid w:val="001B3ED2"/>
    <w:rsid w:val="001B4EAD"/>
    <w:rsid w:val="001B4EC3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5F"/>
    <w:rsid w:val="001C0BA2"/>
    <w:rsid w:val="001C0D69"/>
    <w:rsid w:val="001C14E3"/>
    <w:rsid w:val="001C1BD2"/>
    <w:rsid w:val="001C252A"/>
    <w:rsid w:val="001C2B18"/>
    <w:rsid w:val="001C2BD9"/>
    <w:rsid w:val="001C2C4D"/>
    <w:rsid w:val="001C4525"/>
    <w:rsid w:val="001C47CD"/>
    <w:rsid w:val="001C4D40"/>
    <w:rsid w:val="001C552C"/>
    <w:rsid w:val="001C56BE"/>
    <w:rsid w:val="001C5FD1"/>
    <w:rsid w:val="001C6657"/>
    <w:rsid w:val="001C6DD9"/>
    <w:rsid w:val="001C6F11"/>
    <w:rsid w:val="001C6FB9"/>
    <w:rsid w:val="001C7329"/>
    <w:rsid w:val="001C78C1"/>
    <w:rsid w:val="001C7B23"/>
    <w:rsid w:val="001C7BAF"/>
    <w:rsid w:val="001C7BD5"/>
    <w:rsid w:val="001C7BEF"/>
    <w:rsid w:val="001C7E53"/>
    <w:rsid w:val="001C7E7C"/>
    <w:rsid w:val="001D0450"/>
    <w:rsid w:val="001D0E4A"/>
    <w:rsid w:val="001D108A"/>
    <w:rsid w:val="001D14E0"/>
    <w:rsid w:val="001D1684"/>
    <w:rsid w:val="001D1ADE"/>
    <w:rsid w:val="001D1ED8"/>
    <w:rsid w:val="001D2186"/>
    <w:rsid w:val="001D21A8"/>
    <w:rsid w:val="001D321D"/>
    <w:rsid w:val="001D329D"/>
    <w:rsid w:val="001D381B"/>
    <w:rsid w:val="001D38BE"/>
    <w:rsid w:val="001D39A5"/>
    <w:rsid w:val="001D39B6"/>
    <w:rsid w:val="001D3BEE"/>
    <w:rsid w:val="001D3DCA"/>
    <w:rsid w:val="001D3FD5"/>
    <w:rsid w:val="001D4120"/>
    <w:rsid w:val="001D44F8"/>
    <w:rsid w:val="001D4CBD"/>
    <w:rsid w:val="001D520F"/>
    <w:rsid w:val="001D54D7"/>
    <w:rsid w:val="001D552C"/>
    <w:rsid w:val="001D55C7"/>
    <w:rsid w:val="001D55FD"/>
    <w:rsid w:val="001D6AB9"/>
    <w:rsid w:val="001D7406"/>
    <w:rsid w:val="001D773F"/>
    <w:rsid w:val="001D79A3"/>
    <w:rsid w:val="001D7A2B"/>
    <w:rsid w:val="001D7D41"/>
    <w:rsid w:val="001D7FF7"/>
    <w:rsid w:val="001E0BBB"/>
    <w:rsid w:val="001E0BD0"/>
    <w:rsid w:val="001E0F87"/>
    <w:rsid w:val="001E12DF"/>
    <w:rsid w:val="001E1386"/>
    <w:rsid w:val="001E14BE"/>
    <w:rsid w:val="001E1A65"/>
    <w:rsid w:val="001E256F"/>
    <w:rsid w:val="001E2844"/>
    <w:rsid w:val="001E2B7F"/>
    <w:rsid w:val="001E31AB"/>
    <w:rsid w:val="001E33DE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6BBD"/>
    <w:rsid w:val="001E714A"/>
    <w:rsid w:val="001E7DFE"/>
    <w:rsid w:val="001E7EC6"/>
    <w:rsid w:val="001F0120"/>
    <w:rsid w:val="001F0808"/>
    <w:rsid w:val="001F0A85"/>
    <w:rsid w:val="001F0EA7"/>
    <w:rsid w:val="001F0F11"/>
    <w:rsid w:val="001F14FF"/>
    <w:rsid w:val="001F1A52"/>
    <w:rsid w:val="001F1A66"/>
    <w:rsid w:val="001F2367"/>
    <w:rsid w:val="001F3D14"/>
    <w:rsid w:val="001F47C3"/>
    <w:rsid w:val="001F480F"/>
    <w:rsid w:val="001F4DC9"/>
    <w:rsid w:val="001F5679"/>
    <w:rsid w:val="001F597E"/>
    <w:rsid w:val="001F5C35"/>
    <w:rsid w:val="001F5DCC"/>
    <w:rsid w:val="001F6A72"/>
    <w:rsid w:val="001F71E0"/>
    <w:rsid w:val="001F7778"/>
    <w:rsid w:val="00200219"/>
    <w:rsid w:val="00200485"/>
    <w:rsid w:val="00200A79"/>
    <w:rsid w:val="00201076"/>
    <w:rsid w:val="00201404"/>
    <w:rsid w:val="00201A00"/>
    <w:rsid w:val="00201E18"/>
    <w:rsid w:val="00202208"/>
    <w:rsid w:val="0020257B"/>
    <w:rsid w:val="002026D2"/>
    <w:rsid w:val="00202B3D"/>
    <w:rsid w:val="00202C54"/>
    <w:rsid w:val="00202FDA"/>
    <w:rsid w:val="00203614"/>
    <w:rsid w:val="002038DA"/>
    <w:rsid w:val="00204790"/>
    <w:rsid w:val="00204822"/>
    <w:rsid w:val="002050DF"/>
    <w:rsid w:val="002051FE"/>
    <w:rsid w:val="002058B1"/>
    <w:rsid w:val="002058F9"/>
    <w:rsid w:val="00205938"/>
    <w:rsid w:val="00205D59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024"/>
    <w:rsid w:val="00210896"/>
    <w:rsid w:val="00210B26"/>
    <w:rsid w:val="00210BD7"/>
    <w:rsid w:val="00210CEA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167"/>
    <w:rsid w:val="0022135D"/>
    <w:rsid w:val="00221496"/>
    <w:rsid w:val="00221677"/>
    <w:rsid w:val="002217B5"/>
    <w:rsid w:val="0022180B"/>
    <w:rsid w:val="00221D03"/>
    <w:rsid w:val="002220C6"/>
    <w:rsid w:val="00222313"/>
    <w:rsid w:val="00222E41"/>
    <w:rsid w:val="00222ED8"/>
    <w:rsid w:val="002233AE"/>
    <w:rsid w:val="002236E4"/>
    <w:rsid w:val="002237FE"/>
    <w:rsid w:val="002239E6"/>
    <w:rsid w:val="0022404A"/>
    <w:rsid w:val="002242A2"/>
    <w:rsid w:val="002246D8"/>
    <w:rsid w:val="002247A1"/>
    <w:rsid w:val="00224B14"/>
    <w:rsid w:val="00224FD9"/>
    <w:rsid w:val="00225A60"/>
    <w:rsid w:val="00225D98"/>
    <w:rsid w:val="00225FDA"/>
    <w:rsid w:val="00226008"/>
    <w:rsid w:val="00226101"/>
    <w:rsid w:val="00226276"/>
    <w:rsid w:val="00226B9B"/>
    <w:rsid w:val="00226D42"/>
    <w:rsid w:val="00226FB1"/>
    <w:rsid w:val="0022704A"/>
    <w:rsid w:val="002270BC"/>
    <w:rsid w:val="00227431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7D2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26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E9A"/>
    <w:rsid w:val="00240F99"/>
    <w:rsid w:val="00241462"/>
    <w:rsid w:val="0024174A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B50"/>
    <w:rsid w:val="00245C52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AC2"/>
    <w:rsid w:val="00252F97"/>
    <w:rsid w:val="00253198"/>
    <w:rsid w:val="002534F6"/>
    <w:rsid w:val="00253539"/>
    <w:rsid w:val="00253F66"/>
    <w:rsid w:val="0025453E"/>
    <w:rsid w:val="00254D60"/>
    <w:rsid w:val="00254D8A"/>
    <w:rsid w:val="00255366"/>
    <w:rsid w:val="00255907"/>
    <w:rsid w:val="00255DDB"/>
    <w:rsid w:val="00256245"/>
    <w:rsid w:val="00256DC0"/>
    <w:rsid w:val="00256F91"/>
    <w:rsid w:val="00257963"/>
    <w:rsid w:val="00257C34"/>
    <w:rsid w:val="00260031"/>
    <w:rsid w:val="002603E8"/>
    <w:rsid w:val="00260582"/>
    <w:rsid w:val="00260613"/>
    <w:rsid w:val="00260789"/>
    <w:rsid w:val="0026081E"/>
    <w:rsid w:val="00261493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7F8"/>
    <w:rsid w:val="00264BC8"/>
    <w:rsid w:val="0026573E"/>
    <w:rsid w:val="00265910"/>
    <w:rsid w:val="002659FA"/>
    <w:rsid w:val="00265D7A"/>
    <w:rsid w:val="00265EC1"/>
    <w:rsid w:val="002660CA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5A4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DAB"/>
    <w:rsid w:val="00275E2D"/>
    <w:rsid w:val="0027701D"/>
    <w:rsid w:val="002775A6"/>
    <w:rsid w:val="00277677"/>
    <w:rsid w:val="002776AC"/>
    <w:rsid w:val="00277991"/>
    <w:rsid w:val="00277C11"/>
    <w:rsid w:val="00277F69"/>
    <w:rsid w:val="002807B6"/>
    <w:rsid w:val="002807E4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8AA"/>
    <w:rsid w:val="00282BCC"/>
    <w:rsid w:val="00282C22"/>
    <w:rsid w:val="00282F5C"/>
    <w:rsid w:val="0028318D"/>
    <w:rsid w:val="0028320A"/>
    <w:rsid w:val="002838E3"/>
    <w:rsid w:val="00283DF1"/>
    <w:rsid w:val="00284061"/>
    <w:rsid w:val="00284344"/>
    <w:rsid w:val="0028449A"/>
    <w:rsid w:val="002851CF"/>
    <w:rsid w:val="00285CFA"/>
    <w:rsid w:val="00285D7F"/>
    <w:rsid w:val="0028651F"/>
    <w:rsid w:val="00286895"/>
    <w:rsid w:val="002868EE"/>
    <w:rsid w:val="00286B14"/>
    <w:rsid w:val="00286E41"/>
    <w:rsid w:val="00286F8C"/>
    <w:rsid w:val="00286FC1"/>
    <w:rsid w:val="00287449"/>
    <w:rsid w:val="00287656"/>
    <w:rsid w:val="0028778D"/>
    <w:rsid w:val="00287AAD"/>
    <w:rsid w:val="00287B43"/>
    <w:rsid w:val="00287C2A"/>
    <w:rsid w:val="00287DC7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BBE"/>
    <w:rsid w:val="00293836"/>
    <w:rsid w:val="00293FF2"/>
    <w:rsid w:val="00294470"/>
    <w:rsid w:val="0029491C"/>
    <w:rsid w:val="00294BD5"/>
    <w:rsid w:val="00294F59"/>
    <w:rsid w:val="0029561D"/>
    <w:rsid w:val="00295AE8"/>
    <w:rsid w:val="00295D15"/>
    <w:rsid w:val="0029668A"/>
    <w:rsid w:val="00296F5F"/>
    <w:rsid w:val="002975CE"/>
    <w:rsid w:val="00297EEA"/>
    <w:rsid w:val="002A0074"/>
    <w:rsid w:val="002A0287"/>
    <w:rsid w:val="002A05CA"/>
    <w:rsid w:val="002A0702"/>
    <w:rsid w:val="002A0C2A"/>
    <w:rsid w:val="002A0F8F"/>
    <w:rsid w:val="002A101F"/>
    <w:rsid w:val="002A13B6"/>
    <w:rsid w:val="002A1E21"/>
    <w:rsid w:val="002A201D"/>
    <w:rsid w:val="002A22A2"/>
    <w:rsid w:val="002A26B2"/>
    <w:rsid w:val="002A26D7"/>
    <w:rsid w:val="002A3153"/>
    <w:rsid w:val="002A338B"/>
    <w:rsid w:val="002A36FC"/>
    <w:rsid w:val="002A3A95"/>
    <w:rsid w:val="002A3D19"/>
    <w:rsid w:val="002A3D9A"/>
    <w:rsid w:val="002A421F"/>
    <w:rsid w:val="002A4769"/>
    <w:rsid w:val="002A4FB9"/>
    <w:rsid w:val="002A5515"/>
    <w:rsid w:val="002A5746"/>
    <w:rsid w:val="002A6098"/>
    <w:rsid w:val="002A6172"/>
    <w:rsid w:val="002A6427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0A8"/>
    <w:rsid w:val="002B112C"/>
    <w:rsid w:val="002B1C9E"/>
    <w:rsid w:val="002B2139"/>
    <w:rsid w:val="002B2243"/>
    <w:rsid w:val="002B2AE0"/>
    <w:rsid w:val="002B2B24"/>
    <w:rsid w:val="002B2BD5"/>
    <w:rsid w:val="002B2CE6"/>
    <w:rsid w:val="002B2FBD"/>
    <w:rsid w:val="002B3D0E"/>
    <w:rsid w:val="002B41C6"/>
    <w:rsid w:val="002B4484"/>
    <w:rsid w:val="002B548E"/>
    <w:rsid w:val="002B549E"/>
    <w:rsid w:val="002B569F"/>
    <w:rsid w:val="002B576B"/>
    <w:rsid w:val="002B59F4"/>
    <w:rsid w:val="002B5B8F"/>
    <w:rsid w:val="002B5CA9"/>
    <w:rsid w:val="002B61C6"/>
    <w:rsid w:val="002B7955"/>
    <w:rsid w:val="002B7B28"/>
    <w:rsid w:val="002C0383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83C"/>
    <w:rsid w:val="002C3E09"/>
    <w:rsid w:val="002C40CC"/>
    <w:rsid w:val="002C4373"/>
    <w:rsid w:val="002C46FD"/>
    <w:rsid w:val="002C4CEF"/>
    <w:rsid w:val="002C4DA3"/>
    <w:rsid w:val="002C4E01"/>
    <w:rsid w:val="002C4E77"/>
    <w:rsid w:val="002C541C"/>
    <w:rsid w:val="002C6204"/>
    <w:rsid w:val="002C6274"/>
    <w:rsid w:val="002C6446"/>
    <w:rsid w:val="002C651F"/>
    <w:rsid w:val="002C6A49"/>
    <w:rsid w:val="002C6E95"/>
    <w:rsid w:val="002D0341"/>
    <w:rsid w:val="002D06F1"/>
    <w:rsid w:val="002D0902"/>
    <w:rsid w:val="002D0B49"/>
    <w:rsid w:val="002D1811"/>
    <w:rsid w:val="002D1BA6"/>
    <w:rsid w:val="002D1DCA"/>
    <w:rsid w:val="002D1E89"/>
    <w:rsid w:val="002D20C9"/>
    <w:rsid w:val="002D236F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0E4"/>
    <w:rsid w:val="002D3408"/>
    <w:rsid w:val="002D3D11"/>
    <w:rsid w:val="002D3FB9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A46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8BB"/>
    <w:rsid w:val="002E4A32"/>
    <w:rsid w:val="002E4ADE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3D2"/>
    <w:rsid w:val="002E699D"/>
    <w:rsid w:val="002E6B39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2E7"/>
    <w:rsid w:val="002F376A"/>
    <w:rsid w:val="002F381B"/>
    <w:rsid w:val="002F3A3B"/>
    <w:rsid w:val="002F43F2"/>
    <w:rsid w:val="002F46E7"/>
    <w:rsid w:val="002F510B"/>
    <w:rsid w:val="002F54F9"/>
    <w:rsid w:val="002F6319"/>
    <w:rsid w:val="002F64EF"/>
    <w:rsid w:val="002F6549"/>
    <w:rsid w:val="002F6B3A"/>
    <w:rsid w:val="002F6D29"/>
    <w:rsid w:val="002F700B"/>
    <w:rsid w:val="002F73CA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1FF4"/>
    <w:rsid w:val="00303274"/>
    <w:rsid w:val="003033F3"/>
    <w:rsid w:val="0030409E"/>
    <w:rsid w:val="00304239"/>
    <w:rsid w:val="0030438F"/>
    <w:rsid w:val="003046F6"/>
    <w:rsid w:val="00304C18"/>
    <w:rsid w:val="0030544E"/>
    <w:rsid w:val="0030643D"/>
    <w:rsid w:val="003068D2"/>
    <w:rsid w:val="00307FA2"/>
    <w:rsid w:val="003100D8"/>
    <w:rsid w:val="00310260"/>
    <w:rsid w:val="00310CBC"/>
    <w:rsid w:val="00310CEA"/>
    <w:rsid w:val="00311268"/>
    <w:rsid w:val="00311289"/>
    <w:rsid w:val="003112F3"/>
    <w:rsid w:val="003119BE"/>
    <w:rsid w:val="00311ADE"/>
    <w:rsid w:val="0031207E"/>
    <w:rsid w:val="003121A9"/>
    <w:rsid w:val="003123D4"/>
    <w:rsid w:val="0031244F"/>
    <w:rsid w:val="00312D68"/>
    <w:rsid w:val="00312FBF"/>
    <w:rsid w:val="00313255"/>
    <w:rsid w:val="00313698"/>
    <w:rsid w:val="00313778"/>
    <w:rsid w:val="00313B84"/>
    <w:rsid w:val="00314006"/>
    <w:rsid w:val="00314378"/>
    <w:rsid w:val="003147E7"/>
    <w:rsid w:val="0031496C"/>
    <w:rsid w:val="00314AE0"/>
    <w:rsid w:val="00314C69"/>
    <w:rsid w:val="0031511C"/>
    <w:rsid w:val="003153DE"/>
    <w:rsid w:val="00315ACA"/>
    <w:rsid w:val="00315FE9"/>
    <w:rsid w:val="00316B83"/>
    <w:rsid w:val="00317144"/>
    <w:rsid w:val="00317587"/>
    <w:rsid w:val="003177CB"/>
    <w:rsid w:val="003177E7"/>
    <w:rsid w:val="00317909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094"/>
    <w:rsid w:val="0032271B"/>
    <w:rsid w:val="00322845"/>
    <w:rsid w:val="00322AFD"/>
    <w:rsid w:val="00322F45"/>
    <w:rsid w:val="00323BE2"/>
    <w:rsid w:val="003242EA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16"/>
    <w:rsid w:val="00326589"/>
    <w:rsid w:val="00326E9E"/>
    <w:rsid w:val="00326EB9"/>
    <w:rsid w:val="0032746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1D9D"/>
    <w:rsid w:val="00332154"/>
    <w:rsid w:val="00332277"/>
    <w:rsid w:val="0033230C"/>
    <w:rsid w:val="003325DC"/>
    <w:rsid w:val="00332AD4"/>
    <w:rsid w:val="00332BA0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E"/>
    <w:rsid w:val="00335C9D"/>
    <w:rsid w:val="00335E9B"/>
    <w:rsid w:val="0033606F"/>
    <w:rsid w:val="0033624A"/>
    <w:rsid w:val="0033649F"/>
    <w:rsid w:val="00336C84"/>
    <w:rsid w:val="00337163"/>
    <w:rsid w:val="003373AE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5A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79"/>
    <w:rsid w:val="00347ECE"/>
    <w:rsid w:val="003502F5"/>
    <w:rsid w:val="003504BE"/>
    <w:rsid w:val="003506F1"/>
    <w:rsid w:val="0035081B"/>
    <w:rsid w:val="003509A2"/>
    <w:rsid w:val="003511D8"/>
    <w:rsid w:val="003519F1"/>
    <w:rsid w:val="00352062"/>
    <w:rsid w:val="003523B8"/>
    <w:rsid w:val="00352C98"/>
    <w:rsid w:val="003534E3"/>
    <w:rsid w:val="00353CB5"/>
    <w:rsid w:val="00353F34"/>
    <w:rsid w:val="0035461C"/>
    <w:rsid w:val="003546F1"/>
    <w:rsid w:val="00354824"/>
    <w:rsid w:val="00354939"/>
    <w:rsid w:val="00354A6C"/>
    <w:rsid w:val="00355163"/>
    <w:rsid w:val="003553C7"/>
    <w:rsid w:val="00355B41"/>
    <w:rsid w:val="003561AE"/>
    <w:rsid w:val="003561D9"/>
    <w:rsid w:val="00356513"/>
    <w:rsid w:val="00356560"/>
    <w:rsid w:val="0035663F"/>
    <w:rsid w:val="003568EE"/>
    <w:rsid w:val="00356CB5"/>
    <w:rsid w:val="00357655"/>
    <w:rsid w:val="0035793E"/>
    <w:rsid w:val="00357941"/>
    <w:rsid w:val="00357E11"/>
    <w:rsid w:val="00357E55"/>
    <w:rsid w:val="003608A7"/>
    <w:rsid w:val="00360AD1"/>
    <w:rsid w:val="00360E71"/>
    <w:rsid w:val="00360EFE"/>
    <w:rsid w:val="003611FE"/>
    <w:rsid w:val="0036201E"/>
    <w:rsid w:val="00362288"/>
    <w:rsid w:val="00362455"/>
    <w:rsid w:val="00362729"/>
    <w:rsid w:val="00362991"/>
    <w:rsid w:val="00363217"/>
    <w:rsid w:val="0036351A"/>
    <w:rsid w:val="00363CAB"/>
    <w:rsid w:val="003644E4"/>
    <w:rsid w:val="003644EB"/>
    <w:rsid w:val="0036476E"/>
    <w:rsid w:val="00364786"/>
    <w:rsid w:val="003648E2"/>
    <w:rsid w:val="00364C0E"/>
    <w:rsid w:val="003655E5"/>
    <w:rsid w:val="00365D0E"/>
    <w:rsid w:val="0036605F"/>
    <w:rsid w:val="00366082"/>
    <w:rsid w:val="00366138"/>
    <w:rsid w:val="00366162"/>
    <w:rsid w:val="0036648F"/>
    <w:rsid w:val="003674F5"/>
    <w:rsid w:val="0036766D"/>
    <w:rsid w:val="00367733"/>
    <w:rsid w:val="003679E5"/>
    <w:rsid w:val="00367B64"/>
    <w:rsid w:val="00367B89"/>
    <w:rsid w:val="00367CD6"/>
    <w:rsid w:val="00367E1A"/>
    <w:rsid w:val="00367E4E"/>
    <w:rsid w:val="00370120"/>
    <w:rsid w:val="00370901"/>
    <w:rsid w:val="003714EB"/>
    <w:rsid w:val="00371551"/>
    <w:rsid w:val="00371D7B"/>
    <w:rsid w:val="00371F55"/>
    <w:rsid w:val="003724C6"/>
    <w:rsid w:val="00372807"/>
    <w:rsid w:val="00372C15"/>
    <w:rsid w:val="0037327E"/>
    <w:rsid w:val="00373424"/>
    <w:rsid w:val="003737FB"/>
    <w:rsid w:val="00373B6C"/>
    <w:rsid w:val="00373C85"/>
    <w:rsid w:val="00373D4C"/>
    <w:rsid w:val="0037453A"/>
    <w:rsid w:val="003748AC"/>
    <w:rsid w:val="00374E14"/>
    <w:rsid w:val="003751BC"/>
    <w:rsid w:val="0037520D"/>
    <w:rsid w:val="00375714"/>
    <w:rsid w:val="00375E2B"/>
    <w:rsid w:val="0037619A"/>
    <w:rsid w:val="00376821"/>
    <w:rsid w:val="003768BB"/>
    <w:rsid w:val="0037700D"/>
    <w:rsid w:val="00377C9E"/>
    <w:rsid w:val="0038016B"/>
    <w:rsid w:val="003804C0"/>
    <w:rsid w:val="003806BC"/>
    <w:rsid w:val="00380833"/>
    <w:rsid w:val="00381221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3FC0"/>
    <w:rsid w:val="00384329"/>
    <w:rsid w:val="00385038"/>
    <w:rsid w:val="00385688"/>
    <w:rsid w:val="00385A8B"/>
    <w:rsid w:val="00385B37"/>
    <w:rsid w:val="00385BAF"/>
    <w:rsid w:val="00386177"/>
    <w:rsid w:val="00386C51"/>
    <w:rsid w:val="00386EB0"/>
    <w:rsid w:val="00387031"/>
    <w:rsid w:val="00387486"/>
    <w:rsid w:val="00387778"/>
    <w:rsid w:val="00387BCC"/>
    <w:rsid w:val="00390096"/>
    <w:rsid w:val="0039013C"/>
    <w:rsid w:val="003902C4"/>
    <w:rsid w:val="00390F19"/>
    <w:rsid w:val="00390F1B"/>
    <w:rsid w:val="0039161B"/>
    <w:rsid w:val="00391E73"/>
    <w:rsid w:val="00391E74"/>
    <w:rsid w:val="0039245C"/>
    <w:rsid w:val="0039257A"/>
    <w:rsid w:val="0039257C"/>
    <w:rsid w:val="00392704"/>
    <w:rsid w:val="00392C33"/>
    <w:rsid w:val="00392CCE"/>
    <w:rsid w:val="00392F78"/>
    <w:rsid w:val="0039308E"/>
    <w:rsid w:val="003932A0"/>
    <w:rsid w:val="003933A4"/>
    <w:rsid w:val="00393A39"/>
    <w:rsid w:val="003944E5"/>
    <w:rsid w:val="003947AB"/>
    <w:rsid w:val="00394B39"/>
    <w:rsid w:val="003951DB"/>
    <w:rsid w:val="00396468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50B"/>
    <w:rsid w:val="003A06D7"/>
    <w:rsid w:val="003A0FE1"/>
    <w:rsid w:val="003A1680"/>
    <w:rsid w:val="003A16A9"/>
    <w:rsid w:val="003A1D5B"/>
    <w:rsid w:val="003A1EAF"/>
    <w:rsid w:val="003A2203"/>
    <w:rsid w:val="003A2581"/>
    <w:rsid w:val="003A271D"/>
    <w:rsid w:val="003A292B"/>
    <w:rsid w:val="003A2A20"/>
    <w:rsid w:val="003A3335"/>
    <w:rsid w:val="003A3509"/>
    <w:rsid w:val="003A3774"/>
    <w:rsid w:val="003A3E5F"/>
    <w:rsid w:val="003A4ADC"/>
    <w:rsid w:val="003A4C16"/>
    <w:rsid w:val="003A4CA7"/>
    <w:rsid w:val="003A54F0"/>
    <w:rsid w:val="003A56DA"/>
    <w:rsid w:val="003A578B"/>
    <w:rsid w:val="003A58DD"/>
    <w:rsid w:val="003A58FE"/>
    <w:rsid w:val="003A5BF1"/>
    <w:rsid w:val="003A6201"/>
    <w:rsid w:val="003A632B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C91"/>
    <w:rsid w:val="003B1DC1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E86"/>
    <w:rsid w:val="003B4E9A"/>
    <w:rsid w:val="003B4FD5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36D0"/>
    <w:rsid w:val="003C3D99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C60"/>
    <w:rsid w:val="003D115B"/>
    <w:rsid w:val="003D1425"/>
    <w:rsid w:val="003D14C6"/>
    <w:rsid w:val="003D1A44"/>
    <w:rsid w:val="003D1CCA"/>
    <w:rsid w:val="003D1FB8"/>
    <w:rsid w:val="003D2060"/>
    <w:rsid w:val="003D27D6"/>
    <w:rsid w:val="003D28C0"/>
    <w:rsid w:val="003D28F0"/>
    <w:rsid w:val="003D32B9"/>
    <w:rsid w:val="003D33A7"/>
    <w:rsid w:val="003D4346"/>
    <w:rsid w:val="003D48CA"/>
    <w:rsid w:val="003D4BBA"/>
    <w:rsid w:val="003D4D32"/>
    <w:rsid w:val="003D53FB"/>
    <w:rsid w:val="003D5402"/>
    <w:rsid w:val="003D5E2F"/>
    <w:rsid w:val="003D6A28"/>
    <w:rsid w:val="003D6CDE"/>
    <w:rsid w:val="003D74AB"/>
    <w:rsid w:val="003D7535"/>
    <w:rsid w:val="003D78DA"/>
    <w:rsid w:val="003D7B97"/>
    <w:rsid w:val="003E0C42"/>
    <w:rsid w:val="003E0E81"/>
    <w:rsid w:val="003E15DB"/>
    <w:rsid w:val="003E1E3E"/>
    <w:rsid w:val="003E207D"/>
    <w:rsid w:val="003E20B8"/>
    <w:rsid w:val="003E2377"/>
    <w:rsid w:val="003E2B37"/>
    <w:rsid w:val="003E3560"/>
    <w:rsid w:val="003E3B6C"/>
    <w:rsid w:val="003E3B6D"/>
    <w:rsid w:val="003E4628"/>
    <w:rsid w:val="003E48FD"/>
    <w:rsid w:val="003E4A68"/>
    <w:rsid w:val="003E5888"/>
    <w:rsid w:val="003E59D8"/>
    <w:rsid w:val="003E5B88"/>
    <w:rsid w:val="003E6A5A"/>
    <w:rsid w:val="003E6CE8"/>
    <w:rsid w:val="003E6EE4"/>
    <w:rsid w:val="003E6F95"/>
    <w:rsid w:val="003E7193"/>
    <w:rsid w:val="003E73E2"/>
    <w:rsid w:val="003E78A1"/>
    <w:rsid w:val="003E7A19"/>
    <w:rsid w:val="003E7D53"/>
    <w:rsid w:val="003E7F5E"/>
    <w:rsid w:val="003F06BA"/>
    <w:rsid w:val="003F0FCE"/>
    <w:rsid w:val="003F139A"/>
    <w:rsid w:val="003F1826"/>
    <w:rsid w:val="003F1A12"/>
    <w:rsid w:val="003F1E3D"/>
    <w:rsid w:val="003F2282"/>
    <w:rsid w:val="003F2A0B"/>
    <w:rsid w:val="003F2AC9"/>
    <w:rsid w:val="003F2C38"/>
    <w:rsid w:val="003F30B7"/>
    <w:rsid w:val="003F362D"/>
    <w:rsid w:val="003F4075"/>
    <w:rsid w:val="003F4095"/>
    <w:rsid w:val="003F4849"/>
    <w:rsid w:val="003F4A76"/>
    <w:rsid w:val="003F4B9D"/>
    <w:rsid w:val="003F4C79"/>
    <w:rsid w:val="003F4CDF"/>
    <w:rsid w:val="003F4E2D"/>
    <w:rsid w:val="003F5244"/>
    <w:rsid w:val="003F55B9"/>
    <w:rsid w:val="003F583D"/>
    <w:rsid w:val="003F60BA"/>
    <w:rsid w:val="003F62F7"/>
    <w:rsid w:val="003F69AA"/>
    <w:rsid w:val="003F6A4D"/>
    <w:rsid w:val="003F6AD9"/>
    <w:rsid w:val="003F6ED7"/>
    <w:rsid w:val="004001B1"/>
    <w:rsid w:val="00400E0D"/>
    <w:rsid w:val="004011D4"/>
    <w:rsid w:val="00401595"/>
    <w:rsid w:val="00401B5F"/>
    <w:rsid w:val="00401CE7"/>
    <w:rsid w:val="00402091"/>
    <w:rsid w:val="00402324"/>
    <w:rsid w:val="004025FE"/>
    <w:rsid w:val="0040270C"/>
    <w:rsid w:val="00402834"/>
    <w:rsid w:val="004029C5"/>
    <w:rsid w:val="0040391D"/>
    <w:rsid w:val="00403A87"/>
    <w:rsid w:val="00403B93"/>
    <w:rsid w:val="00403C32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07FF7"/>
    <w:rsid w:val="00410180"/>
    <w:rsid w:val="00410385"/>
    <w:rsid w:val="004106EF"/>
    <w:rsid w:val="00410CE7"/>
    <w:rsid w:val="00410CFD"/>
    <w:rsid w:val="004110A7"/>
    <w:rsid w:val="00411535"/>
    <w:rsid w:val="004115C4"/>
    <w:rsid w:val="0041177D"/>
    <w:rsid w:val="0041269F"/>
    <w:rsid w:val="004126C9"/>
    <w:rsid w:val="00412E5E"/>
    <w:rsid w:val="0041306B"/>
    <w:rsid w:val="00413250"/>
    <w:rsid w:val="0041375C"/>
    <w:rsid w:val="00413BD7"/>
    <w:rsid w:val="00414307"/>
    <w:rsid w:val="004148BA"/>
    <w:rsid w:val="004149FE"/>
    <w:rsid w:val="00414A17"/>
    <w:rsid w:val="00414DF2"/>
    <w:rsid w:val="004151AA"/>
    <w:rsid w:val="004156D6"/>
    <w:rsid w:val="004157E9"/>
    <w:rsid w:val="00415983"/>
    <w:rsid w:val="00416145"/>
    <w:rsid w:val="00416671"/>
    <w:rsid w:val="00416AFF"/>
    <w:rsid w:val="00416BEB"/>
    <w:rsid w:val="00416D45"/>
    <w:rsid w:val="0041732C"/>
    <w:rsid w:val="00417745"/>
    <w:rsid w:val="004207CA"/>
    <w:rsid w:val="00420A79"/>
    <w:rsid w:val="004212E7"/>
    <w:rsid w:val="004213DC"/>
    <w:rsid w:val="0042147A"/>
    <w:rsid w:val="004215F6"/>
    <w:rsid w:val="00421DEA"/>
    <w:rsid w:val="00421EC9"/>
    <w:rsid w:val="0042219F"/>
    <w:rsid w:val="004225EC"/>
    <w:rsid w:val="0042261E"/>
    <w:rsid w:val="004228CA"/>
    <w:rsid w:val="00422D7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27E7B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5C7"/>
    <w:rsid w:val="00433E06"/>
    <w:rsid w:val="0043407E"/>
    <w:rsid w:val="004346DB"/>
    <w:rsid w:val="0043516D"/>
    <w:rsid w:val="004355EE"/>
    <w:rsid w:val="00435CB0"/>
    <w:rsid w:val="00435CF4"/>
    <w:rsid w:val="00435E45"/>
    <w:rsid w:val="0043636D"/>
    <w:rsid w:val="00436CFB"/>
    <w:rsid w:val="004373B5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DFA"/>
    <w:rsid w:val="00440F8E"/>
    <w:rsid w:val="00441412"/>
    <w:rsid w:val="004414A8"/>
    <w:rsid w:val="00441674"/>
    <w:rsid w:val="004421E4"/>
    <w:rsid w:val="00443172"/>
    <w:rsid w:val="004436EE"/>
    <w:rsid w:val="004437C6"/>
    <w:rsid w:val="00444535"/>
    <w:rsid w:val="00444ED2"/>
    <w:rsid w:val="004455A2"/>
    <w:rsid w:val="004457CB"/>
    <w:rsid w:val="0044647C"/>
    <w:rsid w:val="004467E5"/>
    <w:rsid w:val="004469B2"/>
    <w:rsid w:val="00446AB9"/>
    <w:rsid w:val="0044771D"/>
    <w:rsid w:val="004477AE"/>
    <w:rsid w:val="0044795B"/>
    <w:rsid w:val="00447B5E"/>
    <w:rsid w:val="00450137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3F6F"/>
    <w:rsid w:val="004547AF"/>
    <w:rsid w:val="00454A1F"/>
    <w:rsid w:val="00454B92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5788C"/>
    <w:rsid w:val="004606BE"/>
    <w:rsid w:val="004607D6"/>
    <w:rsid w:val="00460A83"/>
    <w:rsid w:val="00460E74"/>
    <w:rsid w:val="00460F22"/>
    <w:rsid w:val="00461197"/>
    <w:rsid w:val="0046192B"/>
    <w:rsid w:val="0046292D"/>
    <w:rsid w:val="004635FA"/>
    <w:rsid w:val="00463B32"/>
    <w:rsid w:val="00464407"/>
    <w:rsid w:val="00464644"/>
    <w:rsid w:val="00464F78"/>
    <w:rsid w:val="004651CA"/>
    <w:rsid w:val="0046559C"/>
    <w:rsid w:val="00465717"/>
    <w:rsid w:val="00465A85"/>
    <w:rsid w:val="00465D53"/>
    <w:rsid w:val="00466079"/>
    <w:rsid w:val="004669B0"/>
    <w:rsid w:val="00467AB5"/>
    <w:rsid w:val="004705DF"/>
    <w:rsid w:val="0047096B"/>
    <w:rsid w:val="00470C6E"/>
    <w:rsid w:val="00470DD1"/>
    <w:rsid w:val="004716AD"/>
    <w:rsid w:val="0047178D"/>
    <w:rsid w:val="00471CF9"/>
    <w:rsid w:val="0047216D"/>
    <w:rsid w:val="00472315"/>
    <w:rsid w:val="0047232D"/>
    <w:rsid w:val="00472493"/>
    <w:rsid w:val="00472521"/>
    <w:rsid w:val="0047259F"/>
    <w:rsid w:val="00472A86"/>
    <w:rsid w:val="00472EDE"/>
    <w:rsid w:val="00473EE1"/>
    <w:rsid w:val="00474634"/>
    <w:rsid w:val="004746F5"/>
    <w:rsid w:val="00474BC3"/>
    <w:rsid w:val="00474BEC"/>
    <w:rsid w:val="00474D1C"/>
    <w:rsid w:val="004751AF"/>
    <w:rsid w:val="00475520"/>
    <w:rsid w:val="00476093"/>
    <w:rsid w:val="004764E9"/>
    <w:rsid w:val="004767EA"/>
    <w:rsid w:val="004771A8"/>
    <w:rsid w:val="0047728E"/>
    <w:rsid w:val="00477FC6"/>
    <w:rsid w:val="00480ED9"/>
    <w:rsid w:val="00481485"/>
    <w:rsid w:val="00481BAB"/>
    <w:rsid w:val="00482143"/>
    <w:rsid w:val="00482518"/>
    <w:rsid w:val="00482AE1"/>
    <w:rsid w:val="00482FA2"/>
    <w:rsid w:val="0048315E"/>
    <w:rsid w:val="004832D1"/>
    <w:rsid w:val="004846B2"/>
    <w:rsid w:val="0048470B"/>
    <w:rsid w:val="004854FF"/>
    <w:rsid w:val="00485CB4"/>
    <w:rsid w:val="0048643B"/>
    <w:rsid w:val="00487380"/>
    <w:rsid w:val="004874A4"/>
    <w:rsid w:val="00487EC3"/>
    <w:rsid w:val="0049009E"/>
    <w:rsid w:val="004904CB"/>
    <w:rsid w:val="0049068B"/>
    <w:rsid w:val="00490883"/>
    <w:rsid w:val="00490B65"/>
    <w:rsid w:val="00490F29"/>
    <w:rsid w:val="004910B6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37C4"/>
    <w:rsid w:val="00494023"/>
    <w:rsid w:val="004940C0"/>
    <w:rsid w:val="0049434D"/>
    <w:rsid w:val="00494509"/>
    <w:rsid w:val="0049473F"/>
    <w:rsid w:val="00494DED"/>
    <w:rsid w:val="00495409"/>
    <w:rsid w:val="00495AE5"/>
    <w:rsid w:val="00495FEA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2F9"/>
    <w:rsid w:val="004A131A"/>
    <w:rsid w:val="004A13E0"/>
    <w:rsid w:val="004A1834"/>
    <w:rsid w:val="004A20C9"/>
    <w:rsid w:val="004A25A5"/>
    <w:rsid w:val="004A286B"/>
    <w:rsid w:val="004A2871"/>
    <w:rsid w:val="004A2F75"/>
    <w:rsid w:val="004A37AF"/>
    <w:rsid w:val="004A3FF6"/>
    <w:rsid w:val="004A41DD"/>
    <w:rsid w:val="004A4ACE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00D"/>
    <w:rsid w:val="004B1015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A1E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22"/>
    <w:rsid w:val="004C26F9"/>
    <w:rsid w:val="004C29BB"/>
    <w:rsid w:val="004C2D7D"/>
    <w:rsid w:val="004C3FCD"/>
    <w:rsid w:val="004C40C8"/>
    <w:rsid w:val="004C41B5"/>
    <w:rsid w:val="004C52D6"/>
    <w:rsid w:val="004C56AE"/>
    <w:rsid w:val="004C5B24"/>
    <w:rsid w:val="004C68DA"/>
    <w:rsid w:val="004C6C70"/>
    <w:rsid w:val="004C6D10"/>
    <w:rsid w:val="004C6E15"/>
    <w:rsid w:val="004C7243"/>
    <w:rsid w:val="004C7352"/>
    <w:rsid w:val="004C7787"/>
    <w:rsid w:val="004C7C7D"/>
    <w:rsid w:val="004D04B1"/>
    <w:rsid w:val="004D04ED"/>
    <w:rsid w:val="004D05F9"/>
    <w:rsid w:val="004D0658"/>
    <w:rsid w:val="004D06D9"/>
    <w:rsid w:val="004D076E"/>
    <w:rsid w:val="004D1B4A"/>
    <w:rsid w:val="004D1FD3"/>
    <w:rsid w:val="004D20C4"/>
    <w:rsid w:val="004D2490"/>
    <w:rsid w:val="004D254C"/>
    <w:rsid w:val="004D2736"/>
    <w:rsid w:val="004D308A"/>
    <w:rsid w:val="004D3725"/>
    <w:rsid w:val="004D3C2F"/>
    <w:rsid w:val="004D4838"/>
    <w:rsid w:val="004D4A53"/>
    <w:rsid w:val="004D53B3"/>
    <w:rsid w:val="004D5685"/>
    <w:rsid w:val="004D5908"/>
    <w:rsid w:val="004D5CA3"/>
    <w:rsid w:val="004D65E7"/>
    <w:rsid w:val="004D6E0E"/>
    <w:rsid w:val="004D6F67"/>
    <w:rsid w:val="004D71F7"/>
    <w:rsid w:val="004D7A2A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799"/>
    <w:rsid w:val="004E1862"/>
    <w:rsid w:val="004E1C8A"/>
    <w:rsid w:val="004E1FB6"/>
    <w:rsid w:val="004E266D"/>
    <w:rsid w:val="004E3075"/>
    <w:rsid w:val="004E3303"/>
    <w:rsid w:val="004E3E76"/>
    <w:rsid w:val="004E3FE7"/>
    <w:rsid w:val="004E4408"/>
    <w:rsid w:val="004E4721"/>
    <w:rsid w:val="004E4881"/>
    <w:rsid w:val="004E488D"/>
    <w:rsid w:val="004E534A"/>
    <w:rsid w:val="004E55D4"/>
    <w:rsid w:val="004E5B4F"/>
    <w:rsid w:val="004E5CA9"/>
    <w:rsid w:val="004E5D81"/>
    <w:rsid w:val="004E61D1"/>
    <w:rsid w:val="004E6809"/>
    <w:rsid w:val="004E6BEC"/>
    <w:rsid w:val="004E7553"/>
    <w:rsid w:val="004F0326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6B"/>
    <w:rsid w:val="004F2C73"/>
    <w:rsid w:val="004F35AB"/>
    <w:rsid w:val="004F3835"/>
    <w:rsid w:val="004F3973"/>
    <w:rsid w:val="004F3F95"/>
    <w:rsid w:val="004F5318"/>
    <w:rsid w:val="004F561B"/>
    <w:rsid w:val="004F60B2"/>
    <w:rsid w:val="004F724B"/>
    <w:rsid w:val="004F76F6"/>
    <w:rsid w:val="00500188"/>
    <w:rsid w:val="005002CB"/>
    <w:rsid w:val="00500437"/>
    <w:rsid w:val="005008AF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744"/>
    <w:rsid w:val="005027BB"/>
    <w:rsid w:val="005028B4"/>
    <w:rsid w:val="00502C40"/>
    <w:rsid w:val="00503584"/>
    <w:rsid w:val="00503815"/>
    <w:rsid w:val="00503BAA"/>
    <w:rsid w:val="00503BB7"/>
    <w:rsid w:val="00503EFF"/>
    <w:rsid w:val="0050456E"/>
    <w:rsid w:val="00504B17"/>
    <w:rsid w:val="00504E22"/>
    <w:rsid w:val="005055E3"/>
    <w:rsid w:val="00505DA6"/>
    <w:rsid w:val="00505F7D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27E4"/>
    <w:rsid w:val="0051332D"/>
    <w:rsid w:val="00513810"/>
    <w:rsid w:val="005139ED"/>
    <w:rsid w:val="00514119"/>
    <w:rsid w:val="0051432E"/>
    <w:rsid w:val="005148D6"/>
    <w:rsid w:val="005151AE"/>
    <w:rsid w:val="00515204"/>
    <w:rsid w:val="0051616C"/>
    <w:rsid w:val="005161C1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17A93"/>
    <w:rsid w:val="00520024"/>
    <w:rsid w:val="00520354"/>
    <w:rsid w:val="00520B34"/>
    <w:rsid w:val="00520B8F"/>
    <w:rsid w:val="00520FD0"/>
    <w:rsid w:val="00520FD6"/>
    <w:rsid w:val="00521308"/>
    <w:rsid w:val="0052131E"/>
    <w:rsid w:val="005213A3"/>
    <w:rsid w:val="005216F2"/>
    <w:rsid w:val="00521EB7"/>
    <w:rsid w:val="00522264"/>
    <w:rsid w:val="00522613"/>
    <w:rsid w:val="00522BA6"/>
    <w:rsid w:val="00523035"/>
    <w:rsid w:val="0052334F"/>
    <w:rsid w:val="005235B4"/>
    <w:rsid w:val="00523B6D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693A"/>
    <w:rsid w:val="00527190"/>
    <w:rsid w:val="00527A57"/>
    <w:rsid w:val="00527AAF"/>
    <w:rsid w:val="00527DBE"/>
    <w:rsid w:val="005303F6"/>
    <w:rsid w:val="0053043D"/>
    <w:rsid w:val="005305DF"/>
    <w:rsid w:val="005307C1"/>
    <w:rsid w:val="00530BAF"/>
    <w:rsid w:val="00530E1B"/>
    <w:rsid w:val="00531093"/>
    <w:rsid w:val="00531133"/>
    <w:rsid w:val="005312AB"/>
    <w:rsid w:val="005316D2"/>
    <w:rsid w:val="0053180C"/>
    <w:rsid w:val="00531C53"/>
    <w:rsid w:val="00532122"/>
    <w:rsid w:val="00532547"/>
    <w:rsid w:val="00532818"/>
    <w:rsid w:val="00532AE0"/>
    <w:rsid w:val="00532D51"/>
    <w:rsid w:val="005334DE"/>
    <w:rsid w:val="005335D5"/>
    <w:rsid w:val="00533618"/>
    <w:rsid w:val="00534406"/>
    <w:rsid w:val="00534A0F"/>
    <w:rsid w:val="00534B89"/>
    <w:rsid w:val="00534BBD"/>
    <w:rsid w:val="00534C00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929"/>
    <w:rsid w:val="00541BA1"/>
    <w:rsid w:val="00542430"/>
    <w:rsid w:val="00542748"/>
    <w:rsid w:val="005429B7"/>
    <w:rsid w:val="00542D23"/>
    <w:rsid w:val="00542FA4"/>
    <w:rsid w:val="00543087"/>
    <w:rsid w:val="0054339F"/>
    <w:rsid w:val="00543ED4"/>
    <w:rsid w:val="00543EFE"/>
    <w:rsid w:val="005442F7"/>
    <w:rsid w:val="00544312"/>
    <w:rsid w:val="00544A9D"/>
    <w:rsid w:val="00544B73"/>
    <w:rsid w:val="00544F0C"/>
    <w:rsid w:val="00544F13"/>
    <w:rsid w:val="00544FF0"/>
    <w:rsid w:val="005453D0"/>
    <w:rsid w:val="00545994"/>
    <w:rsid w:val="00545F3E"/>
    <w:rsid w:val="0054611D"/>
    <w:rsid w:val="005463C6"/>
    <w:rsid w:val="005463C9"/>
    <w:rsid w:val="00546B29"/>
    <w:rsid w:val="00546F38"/>
    <w:rsid w:val="00547374"/>
    <w:rsid w:val="0054765D"/>
    <w:rsid w:val="005476C6"/>
    <w:rsid w:val="005479E4"/>
    <w:rsid w:val="00547C70"/>
    <w:rsid w:val="00550706"/>
    <w:rsid w:val="00550C54"/>
    <w:rsid w:val="00550DB5"/>
    <w:rsid w:val="0055155C"/>
    <w:rsid w:val="00551766"/>
    <w:rsid w:val="005525BE"/>
    <w:rsid w:val="0055306A"/>
    <w:rsid w:val="00553276"/>
    <w:rsid w:val="005532C0"/>
    <w:rsid w:val="005535A6"/>
    <w:rsid w:val="00553E1F"/>
    <w:rsid w:val="00554685"/>
    <w:rsid w:val="00554A17"/>
    <w:rsid w:val="00554FB6"/>
    <w:rsid w:val="005552B4"/>
    <w:rsid w:val="0055566D"/>
    <w:rsid w:val="005556E5"/>
    <w:rsid w:val="005559A0"/>
    <w:rsid w:val="00555D3E"/>
    <w:rsid w:val="00555EAF"/>
    <w:rsid w:val="00556510"/>
    <w:rsid w:val="00556BD9"/>
    <w:rsid w:val="00556E00"/>
    <w:rsid w:val="00556FF8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52"/>
    <w:rsid w:val="005608A3"/>
    <w:rsid w:val="00560B95"/>
    <w:rsid w:val="0056116E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4F4B"/>
    <w:rsid w:val="005652AD"/>
    <w:rsid w:val="005656F0"/>
    <w:rsid w:val="00565879"/>
    <w:rsid w:val="00565B3B"/>
    <w:rsid w:val="00565B8A"/>
    <w:rsid w:val="00565C82"/>
    <w:rsid w:val="00565CFE"/>
    <w:rsid w:val="00566357"/>
    <w:rsid w:val="005665D8"/>
    <w:rsid w:val="00567054"/>
    <w:rsid w:val="005670E6"/>
    <w:rsid w:val="0056767F"/>
    <w:rsid w:val="005676D1"/>
    <w:rsid w:val="005678B6"/>
    <w:rsid w:val="00570074"/>
    <w:rsid w:val="005703C8"/>
    <w:rsid w:val="00570417"/>
    <w:rsid w:val="00571AD8"/>
    <w:rsid w:val="00572704"/>
    <w:rsid w:val="005727CC"/>
    <w:rsid w:val="005728AF"/>
    <w:rsid w:val="00572EBA"/>
    <w:rsid w:val="00573C18"/>
    <w:rsid w:val="00573CE0"/>
    <w:rsid w:val="00573D83"/>
    <w:rsid w:val="005740AD"/>
    <w:rsid w:val="00574950"/>
    <w:rsid w:val="00574BC9"/>
    <w:rsid w:val="005756B3"/>
    <w:rsid w:val="00575706"/>
    <w:rsid w:val="00575A12"/>
    <w:rsid w:val="005763AA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3B4"/>
    <w:rsid w:val="005844C0"/>
    <w:rsid w:val="00584764"/>
    <w:rsid w:val="005849D5"/>
    <w:rsid w:val="00584F59"/>
    <w:rsid w:val="005850CE"/>
    <w:rsid w:val="00585217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654"/>
    <w:rsid w:val="00592B5E"/>
    <w:rsid w:val="00592BF8"/>
    <w:rsid w:val="00592D28"/>
    <w:rsid w:val="00593203"/>
    <w:rsid w:val="00593254"/>
    <w:rsid w:val="00593470"/>
    <w:rsid w:val="00593800"/>
    <w:rsid w:val="00593A10"/>
    <w:rsid w:val="005957D7"/>
    <w:rsid w:val="00595AB2"/>
    <w:rsid w:val="00595ADB"/>
    <w:rsid w:val="00595EFB"/>
    <w:rsid w:val="00596B78"/>
    <w:rsid w:val="00596E8C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0A2"/>
    <w:rsid w:val="005A31D0"/>
    <w:rsid w:val="005A32BE"/>
    <w:rsid w:val="005A345D"/>
    <w:rsid w:val="005A364F"/>
    <w:rsid w:val="005A36E7"/>
    <w:rsid w:val="005A3879"/>
    <w:rsid w:val="005A3E2C"/>
    <w:rsid w:val="005A42C8"/>
    <w:rsid w:val="005A465D"/>
    <w:rsid w:val="005A4A5E"/>
    <w:rsid w:val="005A5157"/>
    <w:rsid w:val="005A5177"/>
    <w:rsid w:val="005A5235"/>
    <w:rsid w:val="005A5842"/>
    <w:rsid w:val="005A5E6E"/>
    <w:rsid w:val="005A5EDC"/>
    <w:rsid w:val="005A60DC"/>
    <w:rsid w:val="005A6287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2E7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A70"/>
    <w:rsid w:val="005B3C90"/>
    <w:rsid w:val="005B3F4C"/>
    <w:rsid w:val="005B4189"/>
    <w:rsid w:val="005B4C2D"/>
    <w:rsid w:val="005B4D4C"/>
    <w:rsid w:val="005B4D94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9DB"/>
    <w:rsid w:val="005B6CBD"/>
    <w:rsid w:val="005B6D1A"/>
    <w:rsid w:val="005B777D"/>
    <w:rsid w:val="005B781B"/>
    <w:rsid w:val="005B7E25"/>
    <w:rsid w:val="005C0779"/>
    <w:rsid w:val="005C0B81"/>
    <w:rsid w:val="005C1246"/>
    <w:rsid w:val="005C1355"/>
    <w:rsid w:val="005C14AA"/>
    <w:rsid w:val="005C1B15"/>
    <w:rsid w:val="005C2093"/>
    <w:rsid w:val="005C21B1"/>
    <w:rsid w:val="005C2399"/>
    <w:rsid w:val="005C2D42"/>
    <w:rsid w:val="005C437C"/>
    <w:rsid w:val="005C43FB"/>
    <w:rsid w:val="005C4468"/>
    <w:rsid w:val="005C4CD7"/>
    <w:rsid w:val="005C4D6B"/>
    <w:rsid w:val="005C4EFB"/>
    <w:rsid w:val="005C5151"/>
    <w:rsid w:val="005C57FA"/>
    <w:rsid w:val="005C59A8"/>
    <w:rsid w:val="005C59DF"/>
    <w:rsid w:val="005C5D83"/>
    <w:rsid w:val="005C5FF1"/>
    <w:rsid w:val="005C60EA"/>
    <w:rsid w:val="005C64BB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57F"/>
    <w:rsid w:val="005D19ED"/>
    <w:rsid w:val="005D1CD4"/>
    <w:rsid w:val="005D1FB8"/>
    <w:rsid w:val="005D2308"/>
    <w:rsid w:val="005D25E5"/>
    <w:rsid w:val="005D37EA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72A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99C"/>
    <w:rsid w:val="005E2DDE"/>
    <w:rsid w:val="005E3179"/>
    <w:rsid w:val="005E3182"/>
    <w:rsid w:val="005E3223"/>
    <w:rsid w:val="005E3786"/>
    <w:rsid w:val="005E386D"/>
    <w:rsid w:val="005E3CDE"/>
    <w:rsid w:val="005E47A0"/>
    <w:rsid w:val="005E49F7"/>
    <w:rsid w:val="005E4A05"/>
    <w:rsid w:val="005E4B98"/>
    <w:rsid w:val="005E4D7B"/>
    <w:rsid w:val="005E5173"/>
    <w:rsid w:val="005E5548"/>
    <w:rsid w:val="005E58FE"/>
    <w:rsid w:val="005E6200"/>
    <w:rsid w:val="005E6AF5"/>
    <w:rsid w:val="005E6EA9"/>
    <w:rsid w:val="005E6FA1"/>
    <w:rsid w:val="005E70FE"/>
    <w:rsid w:val="005E71B9"/>
    <w:rsid w:val="005E73BF"/>
    <w:rsid w:val="005E772A"/>
    <w:rsid w:val="005E7B98"/>
    <w:rsid w:val="005F02E1"/>
    <w:rsid w:val="005F03A4"/>
    <w:rsid w:val="005F1F4B"/>
    <w:rsid w:val="005F2953"/>
    <w:rsid w:val="005F3235"/>
    <w:rsid w:val="005F394A"/>
    <w:rsid w:val="005F3C6A"/>
    <w:rsid w:val="005F472F"/>
    <w:rsid w:val="005F4865"/>
    <w:rsid w:val="005F4ED2"/>
    <w:rsid w:val="005F5024"/>
    <w:rsid w:val="005F51E3"/>
    <w:rsid w:val="005F529D"/>
    <w:rsid w:val="005F5358"/>
    <w:rsid w:val="005F53C5"/>
    <w:rsid w:val="005F56FA"/>
    <w:rsid w:val="005F58AF"/>
    <w:rsid w:val="005F59A3"/>
    <w:rsid w:val="005F5B2B"/>
    <w:rsid w:val="005F738A"/>
    <w:rsid w:val="005F7E0C"/>
    <w:rsid w:val="00600135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3FD9"/>
    <w:rsid w:val="00604FF3"/>
    <w:rsid w:val="006056FA"/>
    <w:rsid w:val="006058B0"/>
    <w:rsid w:val="00605AD9"/>
    <w:rsid w:val="00605D37"/>
    <w:rsid w:val="0060600B"/>
    <w:rsid w:val="006060AA"/>
    <w:rsid w:val="006064D0"/>
    <w:rsid w:val="0060677C"/>
    <w:rsid w:val="00606B89"/>
    <w:rsid w:val="0060733A"/>
    <w:rsid w:val="0060786C"/>
    <w:rsid w:val="0060793E"/>
    <w:rsid w:val="00607AFD"/>
    <w:rsid w:val="00607DE3"/>
    <w:rsid w:val="0061023D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04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6758"/>
    <w:rsid w:val="006169CB"/>
    <w:rsid w:val="0061702F"/>
    <w:rsid w:val="00617389"/>
    <w:rsid w:val="0061743E"/>
    <w:rsid w:val="00617B1B"/>
    <w:rsid w:val="00617CC7"/>
    <w:rsid w:val="00621038"/>
    <w:rsid w:val="0062132A"/>
    <w:rsid w:val="006217BE"/>
    <w:rsid w:val="00621946"/>
    <w:rsid w:val="00621EF2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5C"/>
    <w:rsid w:val="006255AF"/>
    <w:rsid w:val="00625610"/>
    <w:rsid w:val="00625622"/>
    <w:rsid w:val="0062572D"/>
    <w:rsid w:val="00626088"/>
    <w:rsid w:val="0062732A"/>
    <w:rsid w:val="006273A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8AA"/>
    <w:rsid w:val="00631B29"/>
    <w:rsid w:val="006324CC"/>
    <w:rsid w:val="00632F0D"/>
    <w:rsid w:val="00633050"/>
    <w:rsid w:val="006334D3"/>
    <w:rsid w:val="00633518"/>
    <w:rsid w:val="00633DA0"/>
    <w:rsid w:val="006340F2"/>
    <w:rsid w:val="0063456A"/>
    <w:rsid w:val="00635038"/>
    <w:rsid w:val="00635099"/>
    <w:rsid w:val="00635594"/>
    <w:rsid w:val="00635E08"/>
    <w:rsid w:val="00636072"/>
    <w:rsid w:val="0063657F"/>
    <w:rsid w:val="006369CE"/>
    <w:rsid w:val="00636B69"/>
    <w:rsid w:val="006372D9"/>
    <w:rsid w:val="0063762F"/>
    <w:rsid w:val="0063765A"/>
    <w:rsid w:val="0063781C"/>
    <w:rsid w:val="00637DD5"/>
    <w:rsid w:val="0064013B"/>
    <w:rsid w:val="0064029B"/>
    <w:rsid w:val="00640376"/>
    <w:rsid w:val="0064067F"/>
    <w:rsid w:val="00640A8E"/>
    <w:rsid w:val="00640F62"/>
    <w:rsid w:val="00641030"/>
    <w:rsid w:val="006417EC"/>
    <w:rsid w:val="00641AA4"/>
    <w:rsid w:val="00642ECC"/>
    <w:rsid w:val="006430E4"/>
    <w:rsid w:val="00643271"/>
    <w:rsid w:val="0064348F"/>
    <w:rsid w:val="0064456C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8C8"/>
    <w:rsid w:val="00651CAB"/>
    <w:rsid w:val="00651DCF"/>
    <w:rsid w:val="00651E1F"/>
    <w:rsid w:val="00651F8A"/>
    <w:rsid w:val="006523FD"/>
    <w:rsid w:val="00653469"/>
    <w:rsid w:val="00653D5C"/>
    <w:rsid w:val="00654131"/>
    <w:rsid w:val="006544E1"/>
    <w:rsid w:val="0065452C"/>
    <w:rsid w:val="00654BFF"/>
    <w:rsid w:val="00654ECD"/>
    <w:rsid w:val="00655A5F"/>
    <w:rsid w:val="00655EAA"/>
    <w:rsid w:val="00655ECD"/>
    <w:rsid w:val="00655FD0"/>
    <w:rsid w:val="006560E0"/>
    <w:rsid w:val="00656610"/>
    <w:rsid w:val="0065688F"/>
    <w:rsid w:val="00656ACC"/>
    <w:rsid w:val="00657512"/>
    <w:rsid w:val="00657676"/>
    <w:rsid w:val="006577DB"/>
    <w:rsid w:val="00657E8A"/>
    <w:rsid w:val="006602B5"/>
    <w:rsid w:val="006609BA"/>
    <w:rsid w:val="00660E3E"/>
    <w:rsid w:val="00661356"/>
    <w:rsid w:val="0066140C"/>
    <w:rsid w:val="00661CE9"/>
    <w:rsid w:val="0066205C"/>
    <w:rsid w:val="00662126"/>
    <w:rsid w:val="00662AE9"/>
    <w:rsid w:val="006630D1"/>
    <w:rsid w:val="00663764"/>
    <w:rsid w:val="006638AB"/>
    <w:rsid w:val="00664111"/>
    <w:rsid w:val="0066431C"/>
    <w:rsid w:val="006646F6"/>
    <w:rsid w:val="00664B31"/>
    <w:rsid w:val="00664CDF"/>
    <w:rsid w:val="00664EFC"/>
    <w:rsid w:val="006650DF"/>
    <w:rsid w:val="006653EF"/>
    <w:rsid w:val="006656D2"/>
    <w:rsid w:val="00665957"/>
    <w:rsid w:val="00665BCE"/>
    <w:rsid w:val="00665CB6"/>
    <w:rsid w:val="00665FC8"/>
    <w:rsid w:val="00665FCB"/>
    <w:rsid w:val="006660BB"/>
    <w:rsid w:val="00666682"/>
    <w:rsid w:val="0066685C"/>
    <w:rsid w:val="0066695D"/>
    <w:rsid w:val="00666D43"/>
    <w:rsid w:val="00666D6D"/>
    <w:rsid w:val="00667374"/>
    <w:rsid w:val="006703F1"/>
    <w:rsid w:val="0067060E"/>
    <w:rsid w:val="00670780"/>
    <w:rsid w:val="006713B4"/>
    <w:rsid w:val="006715C2"/>
    <w:rsid w:val="00671897"/>
    <w:rsid w:val="00671D02"/>
    <w:rsid w:val="0067258A"/>
    <w:rsid w:val="00672704"/>
    <w:rsid w:val="00672BE9"/>
    <w:rsid w:val="00672E27"/>
    <w:rsid w:val="0067307E"/>
    <w:rsid w:val="00673E52"/>
    <w:rsid w:val="00674437"/>
    <w:rsid w:val="006747A8"/>
    <w:rsid w:val="00674A6D"/>
    <w:rsid w:val="00674D11"/>
    <w:rsid w:val="00674F55"/>
    <w:rsid w:val="006750B3"/>
    <w:rsid w:val="006750DF"/>
    <w:rsid w:val="006751D0"/>
    <w:rsid w:val="006753E8"/>
    <w:rsid w:val="00675AD3"/>
    <w:rsid w:val="0067613B"/>
    <w:rsid w:val="00676928"/>
    <w:rsid w:val="00677698"/>
    <w:rsid w:val="006776D3"/>
    <w:rsid w:val="00677A7D"/>
    <w:rsid w:val="00680515"/>
    <w:rsid w:val="0068054A"/>
    <w:rsid w:val="006808D7"/>
    <w:rsid w:val="00681250"/>
    <w:rsid w:val="00681B44"/>
    <w:rsid w:val="00681DAD"/>
    <w:rsid w:val="006824AD"/>
    <w:rsid w:val="00683047"/>
    <w:rsid w:val="006830B9"/>
    <w:rsid w:val="006831FE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D3A"/>
    <w:rsid w:val="00684E40"/>
    <w:rsid w:val="0068559A"/>
    <w:rsid w:val="00685973"/>
    <w:rsid w:val="006861D8"/>
    <w:rsid w:val="006863A9"/>
    <w:rsid w:val="006867DD"/>
    <w:rsid w:val="006867E2"/>
    <w:rsid w:val="0068688D"/>
    <w:rsid w:val="00686E1A"/>
    <w:rsid w:val="00687542"/>
    <w:rsid w:val="00687699"/>
    <w:rsid w:val="00687B1E"/>
    <w:rsid w:val="00690EDD"/>
    <w:rsid w:val="00690F13"/>
    <w:rsid w:val="006911B3"/>
    <w:rsid w:val="00691B55"/>
    <w:rsid w:val="0069255F"/>
    <w:rsid w:val="0069275E"/>
    <w:rsid w:val="00692E62"/>
    <w:rsid w:val="00692F58"/>
    <w:rsid w:val="006931B2"/>
    <w:rsid w:val="00693655"/>
    <w:rsid w:val="00693B7E"/>
    <w:rsid w:val="00693B99"/>
    <w:rsid w:val="00693EEF"/>
    <w:rsid w:val="00693FAE"/>
    <w:rsid w:val="006947CA"/>
    <w:rsid w:val="00694BF8"/>
    <w:rsid w:val="00694C04"/>
    <w:rsid w:val="0069615B"/>
    <w:rsid w:val="00696AF0"/>
    <w:rsid w:val="00697012"/>
    <w:rsid w:val="00697051"/>
    <w:rsid w:val="00697072"/>
    <w:rsid w:val="0069720D"/>
    <w:rsid w:val="00697783"/>
    <w:rsid w:val="00697BF0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B0A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634"/>
    <w:rsid w:val="006A7826"/>
    <w:rsid w:val="006A7ADD"/>
    <w:rsid w:val="006A7F0A"/>
    <w:rsid w:val="006B0546"/>
    <w:rsid w:val="006B07CC"/>
    <w:rsid w:val="006B08F4"/>
    <w:rsid w:val="006B1DDA"/>
    <w:rsid w:val="006B1E0F"/>
    <w:rsid w:val="006B2844"/>
    <w:rsid w:val="006B2AD1"/>
    <w:rsid w:val="006B2F24"/>
    <w:rsid w:val="006B30E0"/>
    <w:rsid w:val="006B35DE"/>
    <w:rsid w:val="006B3689"/>
    <w:rsid w:val="006B3C66"/>
    <w:rsid w:val="006B3EED"/>
    <w:rsid w:val="006B4131"/>
    <w:rsid w:val="006B413F"/>
    <w:rsid w:val="006B465C"/>
    <w:rsid w:val="006B471A"/>
    <w:rsid w:val="006B47F3"/>
    <w:rsid w:val="006B48CA"/>
    <w:rsid w:val="006B4C11"/>
    <w:rsid w:val="006B5385"/>
    <w:rsid w:val="006B5805"/>
    <w:rsid w:val="006B58A5"/>
    <w:rsid w:val="006B6352"/>
    <w:rsid w:val="006B6B1F"/>
    <w:rsid w:val="006B6D70"/>
    <w:rsid w:val="006B6F13"/>
    <w:rsid w:val="006B7726"/>
    <w:rsid w:val="006B7C30"/>
    <w:rsid w:val="006B7CDB"/>
    <w:rsid w:val="006C00A3"/>
    <w:rsid w:val="006C0407"/>
    <w:rsid w:val="006C04DF"/>
    <w:rsid w:val="006C094E"/>
    <w:rsid w:val="006C09C2"/>
    <w:rsid w:val="006C0DF3"/>
    <w:rsid w:val="006C1108"/>
    <w:rsid w:val="006C199B"/>
    <w:rsid w:val="006C1A8D"/>
    <w:rsid w:val="006C352C"/>
    <w:rsid w:val="006C35E0"/>
    <w:rsid w:val="006C39D9"/>
    <w:rsid w:val="006C3EB8"/>
    <w:rsid w:val="006C4584"/>
    <w:rsid w:val="006C546C"/>
    <w:rsid w:val="006C5714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CEE"/>
    <w:rsid w:val="006D0EB3"/>
    <w:rsid w:val="006D196B"/>
    <w:rsid w:val="006D19FF"/>
    <w:rsid w:val="006D1A4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0A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C79"/>
    <w:rsid w:val="006D7DE1"/>
    <w:rsid w:val="006D7FD0"/>
    <w:rsid w:val="006E0459"/>
    <w:rsid w:val="006E05B4"/>
    <w:rsid w:val="006E0BB2"/>
    <w:rsid w:val="006E0DB5"/>
    <w:rsid w:val="006E17EE"/>
    <w:rsid w:val="006E1F69"/>
    <w:rsid w:val="006E1F8C"/>
    <w:rsid w:val="006E2A11"/>
    <w:rsid w:val="006E2C66"/>
    <w:rsid w:val="006E2C7D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4E"/>
    <w:rsid w:val="006F1363"/>
    <w:rsid w:val="006F17D7"/>
    <w:rsid w:val="006F18A8"/>
    <w:rsid w:val="006F1DCD"/>
    <w:rsid w:val="006F29E4"/>
    <w:rsid w:val="006F2A61"/>
    <w:rsid w:val="006F2BB1"/>
    <w:rsid w:val="006F32F3"/>
    <w:rsid w:val="006F343A"/>
    <w:rsid w:val="006F344D"/>
    <w:rsid w:val="006F3A23"/>
    <w:rsid w:val="006F3B2D"/>
    <w:rsid w:val="006F3BB8"/>
    <w:rsid w:val="006F4225"/>
    <w:rsid w:val="006F4287"/>
    <w:rsid w:val="006F514C"/>
    <w:rsid w:val="006F537F"/>
    <w:rsid w:val="006F5564"/>
    <w:rsid w:val="006F56B2"/>
    <w:rsid w:val="006F5C29"/>
    <w:rsid w:val="006F5E34"/>
    <w:rsid w:val="006F6309"/>
    <w:rsid w:val="006F6336"/>
    <w:rsid w:val="006F667A"/>
    <w:rsid w:val="006F6949"/>
    <w:rsid w:val="006F6C7C"/>
    <w:rsid w:val="006F6CAB"/>
    <w:rsid w:val="006F6FB0"/>
    <w:rsid w:val="006F73D2"/>
    <w:rsid w:val="006F7830"/>
    <w:rsid w:val="006F79F6"/>
    <w:rsid w:val="006F7ACC"/>
    <w:rsid w:val="006F7DB3"/>
    <w:rsid w:val="00700232"/>
    <w:rsid w:val="00700F91"/>
    <w:rsid w:val="00700FF0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5E39"/>
    <w:rsid w:val="007069AC"/>
    <w:rsid w:val="007069D7"/>
    <w:rsid w:val="00706AFB"/>
    <w:rsid w:val="00707142"/>
    <w:rsid w:val="007077B2"/>
    <w:rsid w:val="007078B9"/>
    <w:rsid w:val="00707A8E"/>
    <w:rsid w:val="00707B71"/>
    <w:rsid w:val="00707C7B"/>
    <w:rsid w:val="007105A4"/>
    <w:rsid w:val="00711626"/>
    <w:rsid w:val="00711913"/>
    <w:rsid w:val="00711E68"/>
    <w:rsid w:val="007120C5"/>
    <w:rsid w:val="007122F9"/>
    <w:rsid w:val="00712426"/>
    <w:rsid w:val="00712692"/>
    <w:rsid w:val="00712930"/>
    <w:rsid w:val="00714947"/>
    <w:rsid w:val="00714B0A"/>
    <w:rsid w:val="007150EC"/>
    <w:rsid w:val="00715D2F"/>
    <w:rsid w:val="00715E05"/>
    <w:rsid w:val="00715E56"/>
    <w:rsid w:val="00715EED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3B3"/>
    <w:rsid w:val="00721A42"/>
    <w:rsid w:val="00721D3F"/>
    <w:rsid w:val="007221DB"/>
    <w:rsid w:val="007224E2"/>
    <w:rsid w:val="007226CA"/>
    <w:rsid w:val="00722783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943"/>
    <w:rsid w:val="00727C0F"/>
    <w:rsid w:val="00727C3B"/>
    <w:rsid w:val="00727CF0"/>
    <w:rsid w:val="00727DED"/>
    <w:rsid w:val="0073003B"/>
    <w:rsid w:val="00730284"/>
    <w:rsid w:val="007306C8"/>
    <w:rsid w:val="007306E1"/>
    <w:rsid w:val="00730CCD"/>
    <w:rsid w:val="00730E6A"/>
    <w:rsid w:val="007310A5"/>
    <w:rsid w:val="00731655"/>
    <w:rsid w:val="0073220D"/>
    <w:rsid w:val="00732215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FD5"/>
    <w:rsid w:val="0074138A"/>
    <w:rsid w:val="00741793"/>
    <w:rsid w:val="00741F6B"/>
    <w:rsid w:val="007425C9"/>
    <w:rsid w:val="007426C4"/>
    <w:rsid w:val="007430DB"/>
    <w:rsid w:val="00743A5D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40B"/>
    <w:rsid w:val="00745738"/>
    <w:rsid w:val="00745AD5"/>
    <w:rsid w:val="007460E3"/>
    <w:rsid w:val="007468A9"/>
    <w:rsid w:val="0074690C"/>
    <w:rsid w:val="00746CB2"/>
    <w:rsid w:val="007471C5"/>
    <w:rsid w:val="00747555"/>
    <w:rsid w:val="00747D12"/>
    <w:rsid w:val="00747F02"/>
    <w:rsid w:val="0075044F"/>
    <w:rsid w:val="00750875"/>
    <w:rsid w:val="00750E5B"/>
    <w:rsid w:val="0075108E"/>
    <w:rsid w:val="007514D9"/>
    <w:rsid w:val="007515DB"/>
    <w:rsid w:val="007518E4"/>
    <w:rsid w:val="00751AB8"/>
    <w:rsid w:val="00751ACC"/>
    <w:rsid w:val="00751B11"/>
    <w:rsid w:val="00751E46"/>
    <w:rsid w:val="00751E63"/>
    <w:rsid w:val="00751EFD"/>
    <w:rsid w:val="0075244D"/>
    <w:rsid w:val="00752987"/>
    <w:rsid w:val="007529EA"/>
    <w:rsid w:val="007530BF"/>
    <w:rsid w:val="007532E0"/>
    <w:rsid w:val="0075448A"/>
    <w:rsid w:val="007546D2"/>
    <w:rsid w:val="00755B9B"/>
    <w:rsid w:val="0075609A"/>
    <w:rsid w:val="0075662A"/>
    <w:rsid w:val="00756BBE"/>
    <w:rsid w:val="00756FF0"/>
    <w:rsid w:val="007570BE"/>
    <w:rsid w:val="007571EC"/>
    <w:rsid w:val="00757208"/>
    <w:rsid w:val="007573DE"/>
    <w:rsid w:val="00757471"/>
    <w:rsid w:val="00757E34"/>
    <w:rsid w:val="007609E1"/>
    <w:rsid w:val="00761C86"/>
    <w:rsid w:val="00761E9A"/>
    <w:rsid w:val="0076276E"/>
    <w:rsid w:val="0076282C"/>
    <w:rsid w:val="00763960"/>
    <w:rsid w:val="00763A2B"/>
    <w:rsid w:val="00763D44"/>
    <w:rsid w:val="00764501"/>
    <w:rsid w:val="007646EA"/>
    <w:rsid w:val="00764941"/>
    <w:rsid w:val="00764BEF"/>
    <w:rsid w:val="007652CB"/>
    <w:rsid w:val="007652FF"/>
    <w:rsid w:val="00765A80"/>
    <w:rsid w:val="00765CD1"/>
    <w:rsid w:val="00766AF1"/>
    <w:rsid w:val="00766B9F"/>
    <w:rsid w:val="00766DC6"/>
    <w:rsid w:val="00766E12"/>
    <w:rsid w:val="007671D8"/>
    <w:rsid w:val="00767394"/>
    <w:rsid w:val="00767529"/>
    <w:rsid w:val="00767AB0"/>
    <w:rsid w:val="00767DB6"/>
    <w:rsid w:val="0077021D"/>
    <w:rsid w:val="00770363"/>
    <w:rsid w:val="00770C2E"/>
    <w:rsid w:val="007711CF"/>
    <w:rsid w:val="007714FB"/>
    <w:rsid w:val="0077163B"/>
    <w:rsid w:val="00771BED"/>
    <w:rsid w:val="00772595"/>
    <w:rsid w:val="00772677"/>
    <w:rsid w:val="00773011"/>
    <w:rsid w:val="007730B2"/>
    <w:rsid w:val="00773A23"/>
    <w:rsid w:val="00774281"/>
    <w:rsid w:val="00774383"/>
    <w:rsid w:val="0077439E"/>
    <w:rsid w:val="007743FA"/>
    <w:rsid w:val="00774580"/>
    <w:rsid w:val="00774757"/>
    <w:rsid w:val="007748E2"/>
    <w:rsid w:val="00774B56"/>
    <w:rsid w:val="00774C4B"/>
    <w:rsid w:val="00774CA6"/>
    <w:rsid w:val="00774DF7"/>
    <w:rsid w:val="00774E1F"/>
    <w:rsid w:val="00774ED9"/>
    <w:rsid w:val="00775125"/>
    <w:rsid w:val="007755AD"/>
    <w:rsid w:val="00775947"/>
    <w:rsid w:val="00775B7E"/>
    <w:rsid w:val="00775C4B"/>
    <w:rsid w:val="007760D4"/>
    <w:rsid w:val="00776216"/>
    <w:rsid w:val="00776E41"/>
    <w:rsid w:val="0077790E"/>
    <w:rsid w:val="007779CF"/>
    <w:rsid w:val="00777D87"/>
    <w:rsid w:val="00777EC3"/>
    <w:rsid w:val="00780086"/>
    <w:rsid w:val="00780159"/>
    <w:rsid w:val="007801C9"/>
    <w:rsid w:val="007805C7"/>
    <w:rsid w:val="0078069A"/>
    <w:rsid w:val="007806B1"/>
    <w:rsid w:val="00780A52"/>
    <w:rsid w:val="0078156D"/>
    <w:rsid w:val="00781866"/>
    <w:rsid w:val="00781EA8"/>
    <w:rsid w:val="00782107"/>
    <w:rsid w:val="00782169"/>
    <w:rsid w:val="007826BA"/>
    <w:rsid w:val="00782D65"/>
    <w:rsid w:val="00783E78"/>
    <w:rsid w:val="00783F40"/>
    <w:rsid w:val="007841E6"/>
    <w:rsid w:val="007845F1"/>
    <w:rsid w:val="0078462A"/>
    <w:rsid w:val="007846CE"/>
    <w:rsid w:val="00784741"/>
    <w:rsid w:val="00784935"/>
    <w:rsid w:val="00784FEF"/>
    <w:rsid w:val="007857CC"/>
    <w:rsid w:val="00785A04"/>
    <w:rsid w:val="00785AA1"/>
    <w:rsid w:val="00785CBF"/>
    <w:rsid w:val="0078706F"/>
    <w:rsid w:val="00787348"/>
    <w:rsid w:val="00787393"/>
    <w:rsid w:val="007873E8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03"/>
    <w:rsid w:val="00791E1B"/>
    <w:rsid w:val="00792086"/>
    <w:rsid w:val="00792A11"/>
    <w:rsid w:val="00792A6A"/>
    <w:rsid w:val="00793530"/>
    <w:rsid w:val="0079360A"/>
    <w:rsid w:val="00793860"/>
    <w:rsid w:val="00793D35"/>
    <w:rsid w:val="007940D9"/>
    <w:rsid w:val="007941EC"/>
    <w:rsid w:val="0079421F"/>
    <w:rsid w:val="00794773"/>
    <w:rsid w:val="00794C3B"/>
    <w:rsid w:val="00795990"/>
    <w:rsid w:val="00795D75"/>
    <w:rsid w:val="00795DB0"/>
    <w:rsid w:val="00796880"/>
    <w:rsid w:val="007A091C"/>
    <w:rsid w:val="007A09EF"/>
    <w:rsid w:val="007A0DAE"/>
    <w:rsid w:val="007A1305"/>
    <w:rsid w:val="007A1E4A"/>
    <w:rsid w:val="007A26BF"/>
    <w:rsid w:val="007A3660"/>
    <w:rsid w:val="007A3754"/>
    <w:rsid w:val="007A3ED2"/>
    <w:rsid w:val="007A4A04"/>
    <w:rsid w:val="007A4A07"/>
    <w:rsid w:val="007A4ADA"/>
    <w:rsid w:val="007A4D4F"/>
    <w:rsid w:val="007A4FEC"/>
    <w:rsid w:val="007A52D5"/>
    <w:rsid w:val="007A5523"/>
    <w:rsid w:val="007A587C"/>
    <w:rsid w:val="007A5933"/>
    <w:rsid w:val="007A6351"/>
    <w:rsid w:val="007A6438"/>
    <w:rsid w:val="007A68A1"/>
    <w:rsid w:val="007A6CA0"/>
    <w:rsid w:val="007A6D3A"/>
    <w:rsid w:val="007A70E6"/>
    <w:rsid w:val="007A78F0"/>
    <w:rsid w:val="007B044E"/>
    <w:rsid w:val="007B062A"/>
    <w:rsid w:val="007B096F"/>
    <w:rsid w:val="007B0CBB"/>
    <w:rsid w:val="007B1296"/>
    <w:rsid w:val="007B13EC"/>
    <w:rsid w:val="007B1CCF"/>
    <w:rsid w:val="007B1D26"/>
    <w:rsid w:val="007B1EF2"/>
    <w:rsid w:val="007B2A4C"/>
    <w:rsid w:val="007B2D31"/>
    <w:rsid w:val="007B2FCC"/>
    <w:rsid w:val="007B3070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883"/>
    <w:rsid w:val="007B692C"/>
    <w:rsid w:val="007B72DF"/>
    <w:rsid w:val="007B7F56"/>
    <w:rsid w:val="007C044B"/>
    <w:rsid w:val="007C05D5"/>
    <w:rsid w:val="007C1264"/>
    <w:rsid w:val="007C15CB"/>
    <w:rsid w:val="007C17C8"/>
    <w:rsid w:val="007C18CA"/>
    <w:rsid w:val="007C2177"/>
    <w:rsid w:val="007C3E08"/>
    <w:rsid w:val="007C4407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385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9D9"/>
    <w:rsid w:val="007D3E12"/>
    <w:rsid w:val="007D3EC2"/>
    <w:rsid w:val="007D3FDC"/>
    <w:rsid w:val="007D4535"/>
    <w:rsid w:val="007D45FF"/>
    <w:rsid w:val="007D4E35"/>
    <w:rsid w:val="007D5F9F"/>
    <w:rsid w:val="007D6208"/>
    <w:rsid w:val="007D630B"/>
    <w:rsid w:val="007D654A"/>
    <w:rsid w:val="007D6AF8"/>
    <w:rsid w:val="007D6C8C"/>
    <w:rsid w:val="007D7416"/>
    <w:rsid w:val="007D7923"/>
    <w:rsid w:val="007E015D"/>
    <w:rsid w:val="007E057B"/>
    <w:rsid w:val="007E0C0B"/>
    <w:rsid w:val="007E0C1A"/>
    <w:rsid w:val="007E0C74"/>
    <w:rsid w:val="007E172A"/>
    <w:rsid w:val="007E1879"/>
    <w:rsid w:val="007E1A26"/>
    <w:rsid w:val="007E1C79"/>
    <w:rsid w:val="007E1D95"/>
    <w:rsid w:val="007E1DCB"/>
    <w:rsid w:val="007E1EA6"/>
    <w:rsid w:val="007E205A"/>
    <w:rsid w:val="007E2341"/>
    <w:rsid w:val="007E259A"/>
    <w:rsid w:val="007E2711"/>
    <w:rsid w:val="007E35CE"/>
    <w:rsid w:val="007E3A80"/>
    <w:rsid w:val="007E3ED7"/>
    <w:rsid w:val="007E3F74"/>
    <w:rsid w:val="007E41EC"/>
    <w:rsid w:val="007E41F0"/>
    <w:rsid w:val="007E452D"/>
    <w:rsid w:val="007E5161"/>
    <w:rsid w:val="007E53FD"/>
    <w:rsid w:val="007E5425"/>
    <w:rsid w:val="007E57B9"/>
    <w:rsid w:val="007E5839"/>
    <w:rsid w:val="007E5BB1"/>
    <w:rsid w:val="007E5C27"/>
    <w:rsid w:val="007E5E56"/>
    <w:rsid w:val="007E5F33"/>
    <w:rsid w:val="007E62B9"/>
    <w:rsid w:val="007E6330"/>
    <w:rsid w:val="007E66B4"/>
    <w:rsid w:val="007E6923"/>
    <w:rsid w:val="007E71FC"/>
    <w:rsid w:val="007E77F1"/>
    <w:rsid w:val="007E7CB9"/>
    <w:rsid w:val="007F0788"/>
    <w:rsid w:val="007F082D"/>
    <w:rsid w:val="007F096D"/>
    <w:rsid w:val="007F09E5"/>
    <w:rsid w:val="007F1711"/>
    <w:rsid w:val="007F1C10"/>
    <w:rsid w:val="007F1FA5"/>
    <w:rsid w:val="007F2033"/>
    <w:rsid w:val="007F2C09"/>
    <w:rsid w:val="007F3584"/>
    <w:rsid w:val="007F35B8"/>
    <w:rsid w:val="007F37C4"/>
    <w:rsid w:val="007F3D57"/>
    <w:rsid w:val="007F3EE9"/>
    <w:rsid w:val="007F3F94"/>
    <w:rsid w:val="007F418E"/>
    <w:rsid w:val="007F4231"/>
    <w:rsid w:val="007F461D"/>
    <w:rsid w:val="007F471A"/>
    <w:rsid w:val="007F4E9D"/>
    <w:rsid w:val="007F50A1"/>
    <w:rsid w:val="007F5351"/>
    <w:rsid w:val="007F596C"/>
    <w:rsid w:val="007F5AFA"/>
    <w:rsid w:val="007F5F75"/>
    <w:rsid w:val="007F60A4"/>
    <w:rsid w:val="007F61E6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7F7B7E"/>
    <w:rsid w:val="00801137"/>
    <w:rsid w:val="00801165"/>
    <w:rsid w:val="00801315"/>
    <w:rsid w:val="008019E2"/>
    <w:rsid w:val="008023AB"/>
    <w:rsid w:val="00802477"/>
    <w:rsid w:val="00802666"/>
    <w:rsid w:val="00802814"/>
    <w:rsid w:val="00802879"/>
    <w:rsid w:val="00802AF7"/>
    <w:rsid w:val="00802B60"/>
    <w:rsid w:val="00802F77"/>
    <w:rsid w:val="00803755"/>
    <w:rsid w:val="0080454C"/>
    <w:rsid w:val="0080462C"/>
    <w:rsid w:val="00804B19"/>
    <w:rsid w:val="00805061"/>
    <w:rsid w:val="008052CC"/>
    <w:rsid w:val="0080543A"/>
    <w:rsid w:val="00805446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58B"/>
    <w:rsid w:val="00807748"/>
    <w:rsid w:val="00807B91"/>
    <w:rsid w:val="00807F7F"/>
    <w:rsid w:val="0081021A"/>
    <w:rsid w:val="00810A00"/>
    <w:rsid w:val="00810AB4"/>
    <w:rsid w:val="00810B99"/>
    <w:rsid w:val="00810EE3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C48"/>
    <w:rsid w:val="00813EF4"/>
    <w:rsid w:val="0081409C"/>
    <w:rsid w:val="00814687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0D93"/>
    <w:rsid w:val="0082130E"/>
    <w:rsid w:val="00821C19"/>
    <w:rsid w:val="008228D3"/>
    <w:rsid w:val="00822B13"/>
    <w:rsid w:val="00822BF6"/>
    <w:rsid w:val="0082391E"/>
    <w:rsid w:val="00823ADF"/>
    <w:rsid w:val="00823E6B"/>
    <w:rsid w:val="00824194"/>
    <w:rsid w:val="0082495A"/>
    <w:rsid w:val="00824DA3"/>
    <w:rsid w:val="00824E1F"/>
    <w:rsid w:val="008250A0"/>
    <w:rsid w:val="00825964"/>
    <w:rsid w:val="00825AC8"/>
    <w:rsid w:val="00826216"/>
    <w:rsid w:val="008272FA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345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0788"/>
    <w:rsid w:val="0084093E"/>
    <w:rsid w:val="00841251"/>
    <w:rsid w:val="008413B2"/>
    <w:rsid w:val="0084185E"/>
    <w:rsid w:val="00841ADC"/>
    <w:rsid w:val="00841CC5"/>
    <w:rsid w:val="00841D6D"/>
    <w:rsid w:val="00841DA0"/>
    <w:rsid w:val="008428EB"/>
    <w:rsid w:val="00842C3F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BB6"/>
    <w:rsid w:val="00845D6B"/>
    <w:rsid w:val="008467CB"/>
    <w:rsid w:val="008469D4"/>
    <w:rsid w:val="00846AC5"/>
    <w:rsid w:val="00846D28"/>
    <w:rsid w:val="00847067"/>
    <w:rsid w:val="0084751F"/>
    <w:rsid w:val="00847C4B"/>
    <w:rsid w:val="008505D5"/>
    <w:rsid w:val="008507F8"/>
    <w:rsid w:val="008508CC"/>
    <w:rsid w:val="00850B64"/>
    <w:rsid w:val="00850EC9"/>
    <w:rsid w:val="00851234"/>
    <w:rsid w:val="0085149E"/>
    <w:rsid w:val="0085152B"/>
    <w:rsid w:val="00851BD3"/>
    <w:rsid w:val="0085292F"/>
    <w:rsid w:val="00852EA2"/>
    <w:rsid w:val="00852F54"/>
    <w:rsid w:val="00852FD6"/>
    <w:rsid w:val="00853387"/>
    <w:rsid w:val="00853F19"/>
    <w:rsid w:val="00853FE1"/>
    <w:rsid w:val="0085438E"/>
    <w:rsid w:val="008555D3"/>
    <w:rsid w:val="00856ADA"/>
    <w:rsid w:val="00856E80"/>
    <w:rsid w:val="00856FA7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35BA"/>
    <w:rsid w:val="00864457"/>
    <w:rsid w:val="00864640"/>
    <w:rsid w:val="008647F5"/>
    <w:rsid w:val="00865798"/>
    <w:rsid w:val="00865C80"/>
    <w:rsid w:val="008663F1"/>
    <w:rsid w:val="00866557"/>
    <w:rsid w:val="008668BA"/>
    <w:rsid w:val="00866C23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764"/>
    <w:rsid w:val="0087477B"/>
    <w:rsid w:val="00874890"/>
    <w:rsid w:val="008749C3"/>
    <w:rsid w:val="00875583"/>
    <w:rsid w:val="00875B9B"/>
    <w:rsid w:val="00875BDC"/>
    <w:rsid w:val="008761AE"/>
    <w:rsid w:val="00876CBF"/>
    <w:rsid w:val="0087703E"/>
    <w:rsid w:val="008774D4"/>
    <w:rsid w:val="00877C12"/>
    <w:rsid w:val="00877E95"/>
    <w:rsid w:val="008805D7"/>
    <w:rsid w:val="008806E1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77F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74C"/>
    <w:rsid w:val="0088678C"/>
    <w:rsid w:val="008871F8"/>
    <w:rsid w:val="00887659"/>
    <w:rsid w:val="0089033E"/>
    <w:rsid w:val="00890533"/>
    <w:rsid w:val="008905DB"/>
    <w:rsid w:val="008909F8"/>
    <w:rsid w:val="00890D85"/>
    <w:rsid w:val="00891170"/>
    <w:rsid w:val="00891363"/>
    <w:rsid w:val="00891364"/>
    <w:rsid w:val="0089166E"/>
    <w:rsid w:val="008916B8"/>
    <w:rsid w:val="00891A7B"/>
    <w:rsid w:val="00892D64"/>
    <w:rsid w:val="008934F0"/>
    <w:rsid w:val="00893927"/>
    <w:rsid w:val="008939BB"/>
    <w:rsid w:val="00893B58"/>
    <w:rsid w:val="008941D6"/>
    <w:rsid w:val="00894783"/>
    <w:rsid w:val="00894D9B"/>
    <w:rsid w:val="00894F56"/>
    <w:rsid w:val="008956F9"/>
    <w:rsid w:val="00895A1E"/>
    <w:rsid w:val="00895CC9"/>
    <w:rsid w:val="00895DF8"/>
    <w:rsid w:val="00896E1A"/>
    <w:rsid w:val="00897208"/>
    <w:rsid w:val="00897332"/>
    <w:rsid w:val="00897448"/>
    <w:rsid w:val="00897671"/>
    <w:rsid w:val="0089777B"/>
    <w:rsid w:val="00897B75"/>
    <w:rsid w:val="00897FAD"/>
    <w:rsid w:val="008A007A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4D19"/>
    <w:rsid w:val="008A51A8"/>
    <w:rsid w:val="008A54AF"/>
    <w:rsid w:val="008A559A"/>
    <w:rsid w:val="008A575A"/>
    <w:rsid w:val="008A576C"/>
    <w:rsid w:val="008A5E18"/>
    <w:rsid w:val="008A640C"/>
    <w:rsid w:val="008A6442"/>
    <w:rsid w:val="008A694D"/>
    <w:rsid w:val="008A69A6"/>
    <w:rsid w:val="008A7383"/>
    <w:rsid w:val="008A75CC"/>
    <w:rsid w:val="008A76AE"/>
    <w:rsid w:val="008A7F48"/>
    <w:rsid w:val="008B0840"/>
    <w:rsid w:val="008B0DBA"/>
    <w:rsid w:val="008B0FA2"/>
    <w:rsid w:val="008B1998"/>
    <w:rsid w:val="008B1CC6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1D0"/>
    <w:rsid w:val="008C0312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669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C7C95"/>
    <w:rsid w:val="008C7DE4"/>
    <w:rsid w:val="008D0804"/>
    <w:rsid w:val="008D095F"/>
    <w:rsid w:val="008D1144"/>
    <w:rsid w:val="008D191F"/>
    <w:rsid w:val="008D195A"/>
    <w:rsid w:val="008D1C3A"/>
    <w:rsid w:val="008D1E76"/>
    <w:rsid w:val="008D1F00"/>
    <w:rsid w:val="008D1FE0"/>
    <w:rsid w:val="008D2565"/>
    <w:rsid w:val="008D26D1"/>
    <w:rsid w:val="008D2BDB"/>
    <w:rsid w:val="008D2DA6"/>
    <w:rsid w:val="008D2DEA"/>
    <w:rsid w:val="008D2FF3"/>
    <w:rsid w:val="008D3C18"/>
    <w:rsid w:val="008D3FFC"/>
    <w:rsid w:val="008D4221"/>
    <w:rsid w:val="008D4435"/>
    <w:rsid w:val="008D46DE"/>
    <w:rsid w:val="008D4B2D"/>
    <w:rsid w:val="008D4B80"/>
    <w:rsid w:val="008D4D24"/>
    <w:rsid w:val="008D4D4F"/>
    <w:rsid w:val="008D4E20"/>
    <w:rsid w:val="008D5110"/>
    <w:rsid w:val="008D584C"/>
    <w:rsid w:val="008D5B9E"/>
    <w:rsid w:val="008D5C64"/>
    <w:rsid w:val="008D6082"/>
    <w:rsid w:val="008D62A1"/>
    <w:rsid w:val="008D6802"/>
    <w:rsid w:val="008D6AC9"/>
    <w:rsid w:val="008D6D01"/>
    <w:rsid w:val="008D7014"/>
    <w:rsid w:val="008D7060"/>
    <w:rsid w:val="008D7342"/>
    <w:rsid w:val="008D76F9"/>
    <w:rsid w:val="008D779D"/>
    <w:rsid w:val="008D7A12"/>
    <w:rsid w:val="008D7B48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5C6"/>
    <w:rsid w:val="008E3843"/>
    <w:rsid w:val="008E3859"/>
    <w:rsid w:val="008E3911"/>
    <w:rsid w:val="008E39AD"/>
    <w:rsid w:val="008E3F64"/>
    <w:rsid w:val="008E4039"/>
    <w:rsid w:val="008E41E1"/>
    <w:rsid w:val="008E42F4"/>
    <w:rsid w:val="008E4452"/>
    <w:rsid w:val="008E4F3E"/>
    <w:rsid w:val="008E5607"/>
    <w:rsid w:val="008E58F2"/>
    <w:rsid w:val="008E5A57"/>
    <w:rsid w:val="008E60D5"/>
    <w:rsid w:val="008E6215"/>
    <w:rsid w:val="008E6675"/>
    <w:rsid w:val="008E70B2"/>
    <w:rsid w:val="008E71A0"/>
    <w:rsid w:val="008E736D"/>
    <w:rsid w:val="008E73B9"/>
    <w:rsid w:val="008E7617"/>
    <w:rsid w:val="008E76E2"/>
    <w:rsid w:val="008E780D"/>
    <w:rsid w:val="008F07DD"/>
    <w:rsid w:val="008F0C4E"/>
    <w:rsid w:val="008F0C98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32"/>
    <w:rsid w:val="008F3A69"/>
    <w:rsid w:val="008F3B1A"/>
    <w:rsid w:val="008F44AB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86E"/>
    <w:rsid w:val="008F69D2"/>
    <w:rsid w:val="008F6EF0"/>
    <w:rsid w:val="00900095"/>
    <w:rsid w:val="00900E03"/>
    <w:rsid w:val="00901345"/>
    <w:rsid w:val="009015DE"/>
    <w:rsid w:val="009019C8"/>
    <w:rsid w:val="009019EC"/>
    <w:rsid w:val="00901A68"/>
    <w:rsid w:val="00901B5E"/>
    <w:rsid w:val="00901F06"/>
    <w:rsid w:val="00902153"/>
    <w:rsid w:val="00902972"/>
    <w:rsid w:val="00902F03"/>
    <w:rsid w:val="009034EE"/>
    <w:rsid w:val="0090353E"/>
    <w:rsid w:val="0090438F"/>
    <w:rsid w:val="00904765"/>
    <w:rsid w:val="00904CF1"/>
    <w:rsid w:val="00904FF3"/>
    <w:rsid w:val="009051EA"/>
    <w:rsid w:val="00905740"/>
    <w:rsid w:val="00905DE2"/>
    <w:rsid w:val="0090677A"/>
    <w:rsid w:val="00906B08"/>
    <w:rsid w:val="00906CA3"/>
    <w:rsid w:val="00906CA7"/>
    <w:rsid w:val="00907472"/>
    <w:rsid w:val="009100E8"/>
    <w:rsid w:val="00910206"/>
    <w:rsid w:val="00910348"/>
    <w:rsid w:val="00910515"/>
    <w:rsid w:val="0091083C"/>
    <w:rsid w:val="00910D0E"/>
    <w:rsid w:val="00910DBB"/>
    <w:rsid w:val="00911180"/>
    <w:rsid w:val="0091119E"/>
    <w:rsid w:val="00911453"/>
    <w:rsid w:val="00911500"/>
    <w:rsid w:val="00911B8A"/>
    <w:rsid w:val="00911C30"/>
    <w:rsid w:val="00911F36"/>
    <w:rsid w:val="00912365"/>
    <w:rsid w:val="0091242F"/>
    <w:rsid w:val="00912A97"/>
    <w:rsid w:val="00912DCE"/>
    <w:rsid w:val="009133E0"/>
    <w:rsid w:val="0091363E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606"/>
    <w:rsid w:val="00916A70"/>
    <w:rsid w:val="00916FB2"/>
    <w:rsid w:val="00917E34"/>
    <w:rsid w:val="00917E5B"/>
    <w:rsid w:val="00917F31"/>
    <w:rsid w:val="00920D20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844"/>
    <w:rsid w:val="00923B3D"/>
    <w:rsid w:val="00923CDA"/>
    <w:rsid w:val="00923CDE"/>
    <w:rsid w:val="00923D4B"/>
    <w:rsid w:val="00923DC4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27999"/>
    <w:rsid w:val="0093012A"/>
    <w:rsid w:val="009301D5"/>
    <w:rsid w:val="009307DB"/>
    <w:rsid w:val="0093092C"/>
    <w:rsid w:val="00930C31"/>
    <w:rsid w:val="00930DFD"/>
    <w:rsid w:val="0093114C"/>
    <w:rsid w:val="009312D6"/>
    <w:rsid w:val="0093138D"/>
    <w:rsid w:val="00931795"/>
    <w:rsid w:val="00931D91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C3C"/>
    <w:rsid w:val="00933D56"/>
    <w:rsid w:val="00933D8D"/>
    <w:rsid w:val="0093402D"/>
    <w:rsid w:val="00934328"/>
    <w:rsid w:val="00934548"/>
    <w:rsid w:val="00934986"/>
    <w:rsid w:val="00934ABB"/>
    <w:rsid w:val="00934EA0"/>
    <w:rsid w:val="00935144"/>
    <w:rsid w:val="0093576D"/>
    <w:rsid w:val="0093579B"/>
    <w:rsid w:val="00935F6A"/>
    <w:rsid w:val="009361FE"/>
    <w:rsid w:val="009366AD"/>
    <w:rsid w:val="00936B99"/>
    <w:rsid w:val="00937029"/>
    <w:rsid w:val="009374B3"/>
    <w:rsid w:val="00937F77"/>
    <w:rsid w:val="009407B4"/>
    <w:rsid w:val="0094121B"/>
    <w:rsid w:val="00941449"/>
    <w:rsid w:val="00941579"/>
    <w:rsid w:val="00941647"/>
    <w:rsid w:val="0094171E"/>
    <w:rsid w:val="00941873"/>
    <w:rsid w:val="009420CC"/>
    <w:rsid w:val="00942150"/>
    <w:rsid w:val="009427B6"/>
    <w:rsid w:val="009428E8"/>
    <w:rsid w:val="00942958"/>
    <w:rsid w:val="00942E5E"/>
    <w:rsid w:val="009430B6"/>
    <w:rsid w:val="009433A5"/>
    <w:rsid w:val="0094353A"/>
    <w:rsid w:val="00943724"/>
    <w:rsid w:val="009437BC"/>
    <w:rsid w:val="00943C04"/>
    <w:rsid w:val="00943EA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47727"/>
    <w:rsid w:val="009500BD"/>
    <w:rsid w:val="0095020B"/>
    <w:rsid w:val="00950246"/>
    <w:rsid w:val="009505C7"/>
    <w:rsid w:val="00950806"/>
    <w:rsid w:val="00950AB4"/>
    <w:rsid w:val="00951CDA"/>
    <w:rsid w:val="0095215A"/>
    <w:rsid w:val="00952F4D"/>
    <w:rsid w:val="009531F8"/>
    <w:rsid w:val="00953491"/>
    <w:rsid w:val="00953E29"/>
    <w:rsid w:val="0095415A"/>
    <w:rsid w:val="00954537"/>
    <w:rsid w:val="00954C5D"/>
    <w:rsid w:val="009559FB"/>
    <w:rsid w:val="00955F64"/>
    <w:rsid w:val="009562E4"/>
    <w:rsid w:val="00956A98"/>
    <w:rsid w:val="00956C41"/>
    <w:rsid w:val="00957374"/>
    <w:rsid w:val="0095794F"/>
    <w:rsid w:val="00957A58"/>
    <w:rsid w:val="00957CE8"/>
    <w:rsid w:val="00957EA4"/>
    <w:rsid w:val="009602B1"/>
    <w:rsid w:val="009609FC"/>
    <w:rsid w:val="00960FAA"/>
    <w:rsid w:val="009612A8"/>
    <w:rsid w:val="009614FF"/>
    <w:rsid w:val="00961FB0"/>
    <w:rsid w:val="0096219F"/>
    <w:rsid w:val="0096222D"/>
    <w:rsid w:val="009623FB"/>
    <w:rsid w:val="009624BA"/>
    <w:rsid w:val="0096270F"/>
    <w:rsid w:val="00963619"/>
    <w:rsid w:val="0096376A"/>
    <w:rsid w:val="00963841"/>
    <w:rsid w:val="00963982"/>
    <w:rsid w:val="00963B04"/>
    <w:rsid w:val="009651BA"/>
    <w:rsid w:val="0096538F"/>
    <w:rsid w:val="0096542D"/>
    <w:rsid w:val="00965525"/>
    <w:rsid w:val="009656EC"/>
    <w:rsid w:val="00965970"/>
    <w:rsid w:val="00965C40"/>
    <w:rsid w:val="009660B1"/>
    <w:rsid w:val="009666BD"/>
    <w:rsid w:val="009668B2"/>
    <w:rsid w:val="00966B79"/>
    <w:rsid w:val="009670E5"/>
    <w:rsid w:val="0096713A"/>
    <w:rsid w:val="0096730A"/>
    <w:rsid w:val="009673BF"/>
    <w:rsid w:val="00967707"/>
    <w:rsid w:val="00967A0E"/>
    <w:rsid w:val="009702C9"/>
    <w:rsid w:val="0097073E"/>
    <w:rsid w:val="00971078"/>
    <w:rsid w:val="0097147E"/>
    <w:rsid w:val="0097163C"/>
    <w:rsid w:val="00971695"/>
    <w:rsid w:val="00971A3F"/>
    <w:rsid w:val="0097228D"/>
    <w:rsid w:val="009735FB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68D5"/>
    <w:rsid w:val="00977198"/>
    <w:rsid w:val="0097744F"/>
    <w:rsid w:val="0097759E"/>
    <w:rsid w:val="009775CB"/>
    <w:rsid w:val="00977CF7"/>
    <w:rsid w:val="00977FAD"/>
    <w:rsid w:val="00980396"/>
    <w:rsid w:val="009810BA"/>
    <w:rsid w:val="00981518"/>
    <w:rsid w:val="009815C9"/>
    <w:rsid w:val="00981648"/>
    <w:rsid w:val="009819BB"/>
    <w:rsid w:val="009819C8"/>
    <w:rsid w:val="00981C32"/>
    <w:rsid w:val="00981C52"/>
    <w:rsid w:val="0098235C"/>
    <w:rsid w:val="00982CE7"/>
    <w:rsid w:val="009839FF"/>
    <w:rsid w:val="009842F5"/>
    <w:rsid w:val="00985506"/>
    <w:rsid w:val="00985B13"/>
    <w:rsid w:val="00985D9E"/>
    <w:rsid w:val="009861BE"/>
    <w:rsid w:val="009862B3"/>
    <w:rsid w:val="009864F3"/>
    <w:rsid w:val="00986608"/>
    <w:rsid w:val="00986719"/>
    <w:rsid w:val="0098694E"/>
    <w:rsid w:val="00986B19"/>
    <w:rsid w:val="00986E6B"/>
    <w:rsid w:val="00986E80"/>
    <w:rsid w:val="009872D9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0D2"/>
    <w:rsid w:val="0099375F"/>
    <w:rsid w:val="0099387D"/>
    <w:rsid w:val="00993FAD"/>
    <w:rsid w:val="009944C1"/>
    <w:rsid w:val="0099496C"/>
    <w:rsid w:val="00995784"/>
    <w:rsid w:val="00995BC5"/>
    <w:rsid w:val="00995D77"/>
    <w:rsid w:val="00995FB5"/>
    <w:rsid w:val="00996493"/>
    <w:rsid w:val="0099684F"/>
    <w:rsid w:val="00996A63"/>
    <w:rsid w:val="00997C3B"/>
    <w:rsid w:val="00997DB9"/>
    <w:rsid w:val="009A0835"/>
    <w:rsid w:val="009A0E27"/>
    <w:rsid w:val="009A0EBB"/>
    <w:rsid w:val="009A0F37"/>
    <w:rsid w:val="009A1039"/>
    <w:rsid w:val="009A132A"/>
    <w:rsid w:val="009A25A2"/>
    <w:rsid w:val="009A2E79"/>
    <w:rsid w:val="009A2F4B"/>
    <w:rsid w:val="009A3232"/>
    <w:rsid w:val="009A3B6A"/>
    <w:rsid w:val="009A3CDC"/>
    <w:rsid w:val="009A41D8"/>
    <w:rsid w:val="009A457B"/>
    <w:rsid w:val="009A486B"/>
    <w:rsid w:val="009A48A3"/>
    <w:rsid w:val="009A4EA3"/>
    <w:rsid w:val="009A503B"/>
    <w:rsid w:val="009A5468"/>
    <w:rsid w:val="009A5649"/>
    <w:rsid w:val="009A6183"/>
    <w:rsid w:val="009A64C9"/>
    <w:rsid w:val="009A6868"/>
    <w:rsid w:val="009A68C8"/>
    <w:rsid w:val="009A7137"/>
    <w:rsid w:val="009A71E0"/>
    <w:rsid w:val="009A76EF"/>
    <w:rsid w:val="009A7718"/>
    <w:rsid w:val="009A7DC3"/>
    <w:rsid w:val="009B01C9"/>
    <w:rsid w:val="009B0540"/>
    <w:rsid w:val="009B05C7"/>
    <w:rsid w:val="009B073B"/>
    <w:rsid w:val="009B084C"/>
    <w:rsid w:val="009B0B3C"/>
    <w:rsid w:val="009B1971"/>
    <w:rsid w:val="009B2013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4DD"/>
    <w:rsid w:val="009B4698"/>
    <w:rsid w:val="009B476E"/>
    <w:rsid w:val="009B4864"/>
    <w:rsid w:val="009B4E0C"/>
    <w:rsid w:val="009B501A"/>
    <w:rsid w:val="009B5689"/>
    <w:rsid w:val="009B5AAA"/>
    <w:rsid w:val="009B5BAB"/>
    <w:rsid w:val="009B5C0D"/>
    <w:rsid w:val="009B5CF8"/>
    <w:rsid w:val="009B5EAC"/>
    <w:rsid w:val="009B5FD8"/>
    <w:rsid w:val="009B651B"/>
    <w:rsid w:val="009B6809"/>
    <w:rsid w:val="009B6DDB"/>
    <w:rsid w:val="009B70BA"/>
    <w:rsid w:val="009B753F"/>
    <w:rsid w:val="009B7923"/>
    <w:rsid w:val="009C0745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3E0"/>
    <w:rsid w:val="009D0BEA"/>
    <w:rsid w:val="009D0EB0"/>
    <w:rsid w:val="009D135D"/>
    <w:rsid w:val="009D1D55"/>
    <w:rsid w:val="009D1EFC"/>
    <w:rsid w:val="009D2459"/>
    <w:rsid w:val="009D287C"/>
    <w:rsid w:val="009D2B42"/>
    <w:rsid w:val="009D2BCE"/>
    <w:rsid w:val="009D2D68"/>
    <w:rsid w:val="009D30EC"/>
    <w:rsid w:val="009D3372"/>
    <w:rsid w:val="009D36DE"/>
    <w:rsid w:val="009D3D7C"/>
    <w:rsid w:val="009D46FD"/>
    <w:rsid w:val="009D5129"/>
    <w:rsid w:val="009D533C"/>
    <w:rsid w:val="009D5A09"/>
    <w:rsid w:val="009D5D87"/>
    <w:rsid w:val="009D5D8C"/>
    <w:rsid w:val="009D5DEE"/>
    <w:rsid w:val="009D6BF9"/>
    <w:rsid w:val="009D6F85"/>
    <w:rsid w:val="009D733C"/>
    <w:rsid w:val="009D77AD"/>
    <w:rsid w:val="009D7A29"/>
    <w:rsid w:val="009D7A6B"/>
    <w:rsid w:val="009E080F"/>
    <w:rsid w:val="009E0A9B"/>
    <w:rsid w:val="009E0BA8"/>
    <w:rsid w:val="009E14F8"/>
    <w:rsid w:val="009E176E"/>
    <w:rsid w:val="009E27CC"/>
    <w:rsid w:val="009E3C24"/>
    <w:rsid w:val="009E4575"/>
    <w:rsid w:val="009E468B"/>
    <w:rsid w:val="009E4716"/>
    <w:rsid w:val="009E4B1C"/>
    <w:rsid w:val="009E51AE"/>
    <w:rsid w:val="009E535F"/>
    <w:rsid w:val="009E5692"/>
    <w:rsid w:val="009E575B"/>
    <w:rsid w:val="009E5920"/>
    <w:rsid w:val="009E5CE0"/>
    <w:rsid w:val="009E661B"/>
    <w:rsid w:val="009E6AD7"/>
    <w:rsid w:val="009E6E41"/>
    <w:rsid w:val="009E701B"/>
    <w:rsid w:val="009E72AA"/>
    <w:rsid w:val="009E7366"/>
    <w:rsid w:val="009E7625"/>
    <w:rsid w:val="009E789B"/>
    <w:rsid w:val="009E7BFF"/>
    <w:rsid w:val="009E7D8B"/>
    <w:rsid w:val="009F029C"/>
    <w:rsid w:val="009F0B0C"/>
    <w:rsid w:val="009F11B9"/>
    <w:rsid w:val="009F2723"/>
    <w:rsid w:val="009F2893"/>
    <w:rsid w:val="009F2A28"/>
    <w:rsid w:val="009F2BE0"/>
    <w:rsid w:val="009F367E"/>
    <w:rsid w:val="009F373A"/>
    <w:rsid w:val="009F3792"/>
    <w:rsid w:val="009F3880"/>
    <w:rsid w:val="009F3C3F"/>
    <w:rsid w:val="009F477A"/>
    <w:rsid w:val="009F48D5"/>
    <w:rsid w:val="009F4D65"/>
    <w:rsid w:val="009F5A5F"/>
    <w:rsid w:val="009F5B4E"/>
    <w:rsid w:val="009F5F5F"/>
    <w:rsid w:val="009F669A"/>
    <w:rsid w:val="009F6935"/>
    <w:rsid w:val="009F6C0C"/>
    <w:rsid w:val="009F72FB"/>
    <w:rsid w:val="009F7C2D"/>
    <w:rsid w:val="009F7E46"/>
    <w:rsid w:val="00A000A0"/>
    <w:rsid w:val="00A0023A"/>
    <w:rsid w:val="00A00342"/>
    <w:rsid w:val="00A005E4"/>
    <w:rsid w:val="00A00741"/>
    <w:rsid w:val="00A010DC"/>
    <w:rsid w:val="00A0168E"/>
    <w:rsid w:val="00A018D5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4E0D"/>
    <w:rsid w:val="00A04F04"/>
    <w:rsid w:val="00A05460"/>
    <w:rsid w:val="00A05B30"/>
    <w:rsid w:val="00A05F25"/>
    <w:rsid w:val="00A05F4F"/>
    <w:rsid w:val="00A0655E"/>
    <w:rsid w:val="00A06BCA"/>
    <w:rsid w:val="00A06D68"/>
    <w:rsid w:val="00A0754F"/>
    <w:rsid w:val="00A07617"/>
    <w:rsid w:val="00A07C80"/>
    <w:rsid w:val="00A10055"/>
    <w:rsid w:val="00A10547"/>
    <w:rsid w:val="00A105D0"/>
    <w:rsid w:val="00A10EA5"/>
    <w:rsid w:val="00A10F31"/>
    <w:rsid w:val="00A1131F"/>
    <w:rsid w:val="00A11440"/>
    <w:rsid w:val="00A1149D"/>
    <w:rsid w:val="00A114D9"/>
    <w:rsid w:val="00A11898"/>
    <w:rsid w:val="00A12526"/>
    <w:rsid w:val="00A12639"/>
    <w:rsid w:val="00A1393A"/>
    <w:rsid w:val="00A13993"/>
    <w:rsid w:val="00A13EF7"/>
    <w:rsid w:val="00A1432B"/>
    <w:rsid w:val="00A14575"/>
    <w:rsid w:val="00A14978"/>
    <w:rsid w:val="00A14A8F"/>
    <w:rsid w:val="00A15E07"/>
    <w:rsid w:val="00A1604F"/>
    <w:rsid w:val="00A1668B"/>
    <w:rsid w:val="00A16C50"/>
    <w:rsid w:val="00A171F8"/>
    <w:rsid w:val="00A17E66"/>
    <w:rsid w:val="00A20097"/>
    <w:rsid w:val="00A20544"/>
    <w:rsid w:val="00A205CF"/>
    <w:rsid w:val="00A20868"/>
    <w:rsid w:val="00A20A94"/>
    <w:rsid w:val="00A20AE4"/>
    <w:rsid w:val="00A2193B"/>
    <w:rsid w:val="00A22573"/>
    <w:rsid w:val="00A233B2"/>
    <w:rsid w:val="00A23447"/>
    <w:rsid w:val="00A23451"/>
    <w:rsid w:val="00A23465"/>
    <w:rsid w:val="00A2394D"/>
    <w:rsid w:val="00A240DB"/>
    <w:rsid w:val="00A24377"/>
    <w:rsid w:val="00A24754"/>
    <w:rsid w:val="00A25050"/>
    <w:rsid w:val="00A25073"/>
    <w:rsid w:val="00A25E41"/>
    <w:rsid w:val="00A26168"/>
    <w:rsid w:val="00A2618E"/>
    <w:rsid w:val="00A263CF"/>
    <w:rsid w:val="00A2649F"/>
    <w:rsid w:val="00A268E9"/>
    <w:rsid w:val="00A26DFE"/>
    <w:rsid w:val="00A275FB"/>
    <w:rsid w:val="00A27C58"/>
    <w:rsid w:val="00A3003D"/>
    <w:rsid w:val="00A30164"/>
    <w:rsid w:val="00A30382"/>
    <w:rsid w:val="00A303C8"/>
    <w:rsid w:val="00A30526"/>
    <w:rsid w:val="00A30AB5"/>
    <w:rsid w:val="00A30D48"/>
    <w:rsid w:val="00A311B0"/>
    <w:rsid w:val="00A31E6B"/>
    <w:rsid w:val="00A31EB1"/>
    <w:rsid w:val="00A323E2"/>
    <w:rsid w:val="00A326D9"/>
    <w:rsid w:val="00A32C35"/>
    <w:rsid w:val="00A337A9"/>
    <w:rsid w:val="00A33D7B"/>
    <w:rsid w:val="00A340B6"/>
    <w:rsid w:val="00A34D66"/>
    <w:rsid w:val="00A34FA6"/>
    <w:rsid w:val="00A352C9"/>
    <w:rsid w:val="00A354BA"/>
    <w:rsid w:val="00A35A35"/>
    <w:rsid w:val="00A35B55"/>
    <w:rsid w:val="00A35DF6"/>
    <w:rsid w:val="00A360FD"/>
    <w:rsid w:val="00A361BE"/>
    <w:rsid w:val="00A36672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97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5FEC"/>
    <w:rsid w:val="00A46F56"/>
    <w:rsid w:val="00A4712F"/>
    <w:rsid w:val="00A475C6"/>
    <w:rsid w:val="00A47713"/>
    <w:rsid w:val="00A47BCE"/>
    <w:rsid w:val="00A50C0B"/>
    <w:rsid w:val="00A51042"/>
    <w:rsid w:val="00A51154"/>
    <w:rsid w:val="00A5198A"/>
    <w:rsid w:val="00A51AB4"/>
    <w:rsid w:val="00A51EA0"/>
    <w:rsid w:val="00A51F76"/>
    <w:rsid w:val="00A526CD"/>
    <w:rsid w:val="00A52D5C"/>
    <w:rsid w:val="00A52E25"/>
    <w:rsid w:val="00A5321A"/>
    <w:rsid w:val="00A53538"/>
    <w:rsid w:val="00A53F65"/>
    <w:rsid w:val="00A54190"/>
    <w:rsid w:val="00A541B9"/>
    <w:rsid w:val="00A54201"/>
    <w:rsid w:val="00A54D35"/>
    <w:rsid w:val="00A54E3C"/>
    <w:rsid w:val="00A54FB4"/>
    <w:rsid w:val="00A554F9"/>
    <w:rsid w:val="00A55CF3"/>
    <w:rsid w:val="00A564D9"/>
    <w:rsid w:val="00A56865"/>
    <w:rsid w:val="00A576A4"/>
    <w:rsid w:val="00A57DB5"/>
    <w:rsid w:val="00A60298"/>
    <w:rsid w:val="00A60384"/>
    <w:rsid w:val="00A607BB"/>
    <w:rsid w:val="00A60A5D"/>
    <w:rsid w:val="00A60CB5"/>
    <w:rsid w:val="00A60CF1"/>
    <w:rsid w:val="00A61580"/>
    <w:rsid w:val="00A619C6"/>
    <w:rsid w:val="00A61AA9"/>
    <w:rsid w:val="00A61DB5"/>
    <w:rsid w:val="00A61E3A"/>
    <w:rsid w:val="00A6241F"/>
    <w:rsid w:val="00A631CD"/>
    <w:rsid w:val="00A6353E"/>
    <w:rsid w:val="00A63574"/>
    <w:rsid w:val="00A63A7C"/>
    <w:rsid w:val="00A64244"/>
    <w:rsid w:val="00A64437"/>
    <w:rsid w:val="00A64B55"/>
    <w:rsid w:val="00A653B4"/>
    <w:rsid w:val="00A65A6B"/>
    <w:rsid w:val="00A65E3D"/>
    <w:rsid w:val="00A660BA"/>
    <w:rsid w:val="00A66307"/>
    <w:rsid w:val="00A66A43"/>
    <w:rsid w:val="00A66BBA"/>
    <w:rsid w:val="00A6703B"/>
    <w:rsid w:val="00A67091"/>
    <w:rsid w:val="00A700DD"/>
    <w:rsid w:val="00A70AC2"/>
    <w:rsid w:val="00A71651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0AB"/>
    <w:rsid w:val="00A74796"/>
    <w:rsid w:val="00A747AD"/>
    <w:rsid w:val="00A747C3"/>
    <w:rsid w:val="00A7573B"/>
    <w:rsid w:val="00A75B15"/>
    <w:rsid w:val="00A7616E"/>
    <w:rsid w:val="00A7681C"/>
    <w:rsid w:val="00A769D5"/>
    <w:rsid w:val="00A76EA5"/>
    <w:rsid w:val="00A77016"/>
    <w:rsid w:val="00A77054"/>
    <w:rsid w:val="00A775C1"/>
    <w:rsid w:val="00A779F4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6D2"/>
    <w:rsid w:val="00A83BB2"/>
    <w:rsid w:val="00A83D3B"/>
    <w:rsid w:val="00A83DE0"/>
    <w:rsid w:val="00A83E81"/>
    <w:rsid w:val="00A83F0B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87E5A"/>
    <w:rsid w:val="00A901CC"/>
    <w:rsid w:val="00A9031A"/>
    <w:rsid w:val="00A90323"/>
    <w:rsid w:val="00A904E9"/>
    <w:rsid w:val="00A90C7F"/>
    <w:rsid w:val="00A90E9F"/>
    <w:rsid w:val="00A912BA"/>
    <w:rsid w:val="00A91343"/>
    <w:rsid w:val="00A915BA"/>
    <w:rsid w:val="00A91A1A"/>
    <w:rsid w:val="00A91DA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6E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3A5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9F0"/>
    <w:rsid w:val="00AA0B76"/>
    <w:rsid w:val="00AA0EEA"/>
    <w:rsid w:val="00AA174C"/>
    <w:rsid w:val="00AA1C4A"/>
    <w:rsid w:val="00AA1DD5"/>
    <w:rsid w:val="00AA21FD"/>
    <w:rsid w:val="00AA2853"/>
    <w:rsid w:val="00AA28DE"/>
    <w:rsid w:val="00AA2FB9"/>
    <w:rsid w:val="00AA3590"/>
    <w:rsid w:val="00AA3718"/>
    <w:rsid w:val="00AA453A"/>
    <w:rsid w:val="00AA471F"/>
    <w:rsid w:val="00AA479D"/>
    <w:rsid w:val="00AA4B9F"/>
    <w:rsid w:val="00AA4FC0"/>
    <w:rsid w:val="00AA517D"/>
    <w:rsid w:val="00AA5265"/>
    <w:rsid w:val="00AA5622"/>
    <w:rsid w:val="00AA5741"/>
    <w:rsid w:val="00AA5D6A"/>
    <w:rsid w:val="00AA67AE"/>
    <w:rsid w:val="00AA7353"/>
    <w:rsid w:val="00AA7B1F"/>
    <w:rsid w:val="00AA7E35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6F5B"/>
    <w:rsid w:val="00AB7547"/>
    <w:rsid w:val="00AB7604"/>
    <w:rsid w:val="00AB76E9"/>
    <w:rsid w:val="00AB792E"/>
    <w:rsid w:val="00AC009C"/>
    <w:rsid w:val="00AC0821"/>
    <w:rsid w:val="00AC0EFF"/>
    <w:rsid w:val="00AC18FC"/>
    <w:rsid w:val="00AC1992"/>
    <w:rsid w:val="00AC1C46"/>
    <w:rsid w:val="00AC214D"/>
    <w:rsid w:val="00AC2598"/>
    <w:rsid w:val="00AC2794"/>
    <w:rsid w:val="00AC27E4"/>
    <w:rsid w:val="00AC33ED"/>
    <w:rsid w:val="00AC35DE"/>
    <w:rsid w:val="00AC38A9"/>
    <w:rsid w:val="00AC3C82"/>
    <w:rsid w:val="00AC41B2"/>
    <w:rsid w:val="00AC43D8"/>
    <w:rsid w:val="00AC5809"/>
    <w:rsid w:val="00AC696B"/>
    <w:rsid w:val="00AC6AFC"/>
    <w:rsid w:val="00AC6E26"/>
    <w:rsid w:val="00AC7021"/>
    <w:rsid w:val="00AD018F"/>
    <w:rsid w:val="00AD04B5"/>
    <w:rsid w:val="00AD0683"/>
    <w:rsid w:val="00AD09B2"/>
    <w:rsid w:val="00AD0B73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511"/>
    <w:rsid w:val="00AD371F"/>
    <w:rsid w:val="00AD465A"/>
    <w:rsid w:val="00AD4889"/>
    <w:rsid w:val="00AD51C5"/>
    <w:rsid w:val="00AD52B4"/>
    <w:rsid w:val="00AD5582"/>
    <w:rsid w:val="00AD5C39"/>
    <w:rsid w:val="00AD5EA9"/>
    <w:rsid w:val="00AD6047"/>
    <w:rsid w:val="00AD64AB"/>
    <w:rsid w:val="00AD661A"/>
    <w:rsid w:val="00AD6B07"/>
    <w:rsid w:val="00AD7297"/>
    <w:rsid w:val="00AD770B"/>
    <w:rsid w:val="00AD7AD4"/>
    <w:rsid w:val="00AD7C93"/>
    <w:rsid w:val="00AD7CC6"/>
    <w:rsid w:val="00AD7FC2"/>
    <w:rsid w:val="00AE0641"/>
    <w:rsid w:val="00AE08EE"/>
    <w:rsid w:val="00AE108F"/>
    <w:rsid w:val="00AE12F4"/>
    <w:rsid w:val="00AE17AA"/>
    <w:rsid w:val="00AE19C4"/>
    <w:rsid w:val="00AE2032"/>
    <w:rsid w:val="00AE213C"/>
    <w:rsid w:val="00AE23C8"/>
    <w:rsid w:val="00AE26F8"/>
    <w:rsid w:val="00AE2AC0"/>
    <w:rsid w:val="00AE2CFE"/>
    <w:rsid w:val="00AE31FD"/>
    <w:rsid w:val="00AE32FD"/>
    <w:rsid w:val="00AE3BB2"/>
    <w:rsid w:val="00AE45D1"/>
    <w:rsid w:val="00AE580D"/>
    <w:rsid w:val="00AE58CE"/>
    <w:rsid w:val="00AE597C"/>
    <w:rsid w:val="00AE5AD9"/>
    <w:rsid w:val="00AE5AF9"/>
    <w:rsid w:val="00AE5B2F"/>
    <w:rsid w:val="00AE5C03"/>
    <w:rsid w:val="00AE5CD7"/>
    <w:rsid w:val="00AE69A0"/>
    <w:rsid w:val="00AE6A3B"/>
    <w:rsid w:val="00AE6F4B"/>
    <w:rsid w:val="00AE7116"/>
    <w:rsid w:val="00AE76B6"/>
    <w:rsid w:val="00AE7F7A"/>
    <w:rsid w:val="00AF0031"/>
    <w:rsid w:val="00AF032B"/>
    <w:rsid w:val="00AF06AA"/>
    <w:rsid w:val="00AF07FA"/>
    <w:rsid w:val="00AF0877"/>
    <w:rsid w:val="00AF08C1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4ACE"/>
    <w:rsid w:val="00AF5622"/>
    <w:rsid w:val="00AF5802"/>
    <w:rsid w:val="00AF5846"/>
    <w:rsid w:val="00AF76F6"/>
    <w:rsid w:val="00AF7A60"/>
    <w:rsid w:val="00AF7FB1"/>
    <w:rsid w:val="00B00120"/>
    <w:rsid w:val="00B00F9E"/>
    <w:rsid w:val="00B01584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05"/>
    <w:rsid w:val="00B05050"/>
    <w:rsid w:val="00B05353"/>
    <w:rsid w:val="00B05413"/>
    <w:rsid w:val="00B054DE"/>
    <w:rsid w:val="00B0562F"/>
    <w:rsid w:val="00B05A22"/>
    <w:rsid w:val="00B05D27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0FF1"/>
    <w:rsid w:val="00B11694"/>
    <w:rsid w:val="00B11955"/>
    <w:rsid w:val="00B11BF9"/>
    <w:rsid w:val="00B125EC"/>
    <w:rsid w:val="00B12E37"/>
    <w:rsid w:val="00B12F08"/>
    <w:rsid w:val="00B12FBA"/>
    <w:rsid w:val="00B13244"/>
    <w:rsid w:val="00B13392"/>
    <w:rsid w:val="00B1397C"/>
    <w:rsid w:val="00B14924"/>
    <w:rsid w:val="00B14BA1"/>
    <w:rsid w:val="00B1517C"/>
    <w:rsid w:val="00B15314"/>
    <w:rsid w:val="00B1563F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1B6E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27B"/>
    <w:rsid w:val="00B263CF"/>
    <w:rsid w:val="00B2679C"/>
    <w:rsid w:val="00B26A97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24E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3FE3"/>
    <w:rsid w:val="00B34002"/>
    <w:rsid w:val="00B345C4"/>
    <w:rsid w:val="00B34A08"/>
    <w:rsid w:val="00B34B7B"/>
    <w:rsid w:val="00B35651"/>
    <w:rsid w:val="00B358D2"/>
    <w:rsid w:val="00B35C2A"/>
    <w:rsid w:val="00B35CE7"/>
    <w:rsid w:val="00B36D81"/>
    <w:rsid w:val="00B36F68"/>
    <w:rsid w:val="00B37000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3A17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349"/>
    <w:rsid w:val="00B51481"/>
    <w:rsid w:val="00B5154B"/>
    <w:rsid w:val="00B519AD"/>
    <w:rsid w:val="00B51E72"/>
    <w:rsid w:val="00B51E9F"/>
    <w:rsid w:val="00B51FE6"/>
    <w:rsid w:val="00B521F3"/>
    <w:rsid w:val="00B52494"/>
    <w:rsid w:val="00B5309E"/>
    <w:rsid w:val="00B530FC"/>
    <w:rsid w:val="00B534C0"/>
    <w:rsid w:val="00B53888"/>
    <w:rsid w:val="00B53A17"/>
    <w:rsid w:val="00B53A8E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2C5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ABC"/>
    <w:rsid w:val="00B64CB3"/>
    <w:rsid w:val="00B64FB0"/>
    <w:rsid w:val="00B65EB7"/>
    <w:rsid w:val="00B6626D"/>
    <w:rsid w:val="00B66273"/>
    <w:rsid w:val="00B663F5"/>
    <w:rsid w:val="00B6681C"/>
    <w:rsid w:val="00B67417"/>
    <w:rsid w:val="00B6783A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1BD0"/>
    <w:rsid w:val="00B721D1"/>
    <w:rsid w:val="00B727D0"/>
    <w:rsid w:val="00B72A4B"/>
    <w:rsid w:val="00B72D1B"/>
    <w:rsid w:val="00B730E8"/>
    <w:rsid w:val="00B735DE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253"/>
    <w:rsid w:val="00B80865"/>
    <w:rsid w:val="00B80BCD"/>
    <w:rsid w:val="00B80C70"/>
    <w:rsid w:val="00B80EC4"/>
    <w:rsid w:val="00B81464"/>
    <w:rsid w:val="00B815F4"/>
    <w:rsid w:val="00B81C8E"/>
    <w:rsid w:val="00B81E73"/>
    <w:rsid w:val="00B82076"/>
    <w:rsid w:val="00B8253F"/>
    <w:rsid w:val="00B82584"/>
    <w:rsid w:val="00B827EB"/>
    <w:rsid w:val="00B82AD6"/>
    <w:rsid w:val="00B82AE4"/>
    <w:rsid w:val="00B82B20"/>
    <w:rsid w:val="00B82CAE"/>
    <w:rsid w:val="00B82E41"/>
    <w:rsid w:val="00B82EB6"/>
    <w:rsid w:val="00B832E8"/>
    <w:rsid w:val="00B8359F"/>
    <w:rsid w:val="00B835F3"/>
    <w:rsid w:val="00B83CF1"/>
    <w:rsid w:val="00B83DA6"/>
    <w:rsid w:val="00B84672"/>
    <w:rsid w:val="00B84687"/>
    <w:rsid w:val="00B846F0"/>
    <w:rsid w:val="00B8475A"/>
    <w:rsid w:val="00B84BB3"/>
    <w:rsid w:val="00B84C58"/>
    <w:rsid w:val="00B85CC0"/>
    <w:rsid w:val="00B85D6F"/>
    <w:rsid w:val="00B862D7"/>
    <w:rsid w:val="00B86597"/>
    <w:rsid w:val="00B869D4"/>
    <w:rsid w:val="00B86D9B"/>
    <w:rsid w:val="00B8763A"/>
    <w:rsid w:val="00B87797"/>
    <w:rsid w:val="00B87883"/>
    <w:rsid w:val="00B87A30"/>
    <w:rsid w:val="00B87A3E"/>
    <w:rsid w:val="00B87C43"/>
    <w:rsid w:val="00B90613"/>
    <w:rsid w:val="00B9093A"/>
    <w:rsid w:val="00B91161"/>
    <w:rsid w:val="00B912D3"/>
    <w:rsid w:val="00B913FD"/>
    <w:rsid w:val="00B9178A"/>
    <w:rsid w:val="00B918D5"/>
    <w:rsid w:val="00B91E67"/>
    <w:rsid w:val="00B925D1"/>
    <w:rsid w:val="00B9285E"/>
    <w:rsid w:val="00B92D74"/>
    <w:rsid w:val="00B92FFF"/>
    <w:rsid w:val="00B93398"/>
    <w:rsid w:val="00B937B2"/>
    <w:rsid w:val="00B9397A"/>
    <w:rsid w:val="00B94042"/>
    <w:rsid w:val="00B942EF"/>
    <w:rsid w:val="00B95160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EB1"/>
    <w:rsid w:val="00B96FAD"/>
    <w:rsid w:val="00B9727D"/>
    <w:rsid w:val="00B972C9"/>
    <w:rsid w:val="00B97489"/>
    <w:rsid w:val="00B97785"/>
    <w:rsid w:val="00B97C2A"/>
    <w:rsid w:val="00BA032C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305"/>
    <w:rsid w:val="00BA482B"/>
    <w:rsid w:val="00BA49CC"/>
    <w:rsid w:val="00BA528A"/>
    <w:rsid w:val="00BA56A0"/>
    <w:rsid w:val="00BA5783"/>
    <w:rsid w:val="00BA607C"/>
    <w:rsid w:val="00BA6907"/>
    <w:rsid w:val="00BA696C"/>
    <w:rsid w:val="00BA69EC"/>
    <w:rsid w:val="00BA6AA0"/>
    <w:rsid w:val="00BA6C34"/>
    <w:rsid w:val="00BA7089"/>
    <w:rsid w:val="00BA756B"/>
    <w:rsid w:val="00BB05D2"/>
    <w:rsid w:val="00BB0EA3"/>
    <w:rsid w:val="00BB111C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578"/>
    <w:rsid w:val="00BB3BA4"/>
    <w:rsid w:val="00BB3BBD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5B43"/>
    <w:rsid w:val="00BB5CF1"/>
    <w:rsid w:val="00BB6165"/>
    <w:rsid w:val="00BB64DD"/>
    <w:rsid w:val="00BB6780"/>
    <w:rsid w:val="00BB718D"/>
    <w:rsid w:val="00BB768C"/>
    <w:rsid w:val="00BB798B"/>
    <w:rsid w:val="00BB79B5"/>
    <w:rsid w:val="00BC006A"/>
    <w:rsid w:val="00BC0137"/>
    <w:rsid w:val="00BC08E4"/>
    <w:rsid w:val="00BC0CDA"/>
    <w:rsid w:val="00BC1492"/>
    <w:rsid w:val="00BC159F"/>
    <w:rsid w:val="00BC1AA9"/>
    <w:rsid w:val="00BC1CF7"/>
    <w:rsid w:val="00BC248A"/>
    <w:rsid w:val="00BC2D67"/>
    <w:rsid w:val="00BC3710"/>
    <w:rsid w:val="00BC3CF3"/>
    <w:rsid w:val="00BC4116"/>
    <w:rsid w:val="00BC4265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1AB1"/>
    <w:rsid w:val="00BD1B39"/>
    <w:rsid w:val="00BD1FF6"/>
    <w:rsid w:val="00BD27D2"/>
    <w:rsid w:val="00BD2FB0"/>
    <w:rsid w:val="00BD359D"/>
    <w:rsid w:val="00BD3878"/>
    <w:rsid w:val="00BD3FA6"/>
    <w:rsid w:val="00BD4089"/>
    <w:rsid w:val="00BD428E"/>
    <w:rsid w:val="00BD4454"/>
    <w:rsid w:val="00BD4679"/>
    <w:rsid w:val="00BD4742"/>
    <w:rsid w:val="00BD4853"/>
    <w:rsid w:val="00BD58C8"/>
    <w:rsid w:val="00BD5D95"/>
    <w:rsid w:val="00BD5DDF"/>
    <w:rsid w:val="00BD6913"/>
    <w:rsid w:val="00BD6997"/>
    <w:rsid w:val="00BD6E1E"/>
    <w:rsid w:val="00BD6EBC"/>
    <w:rsid w:val="00BD7346"/>
    <w:rsid w:val="00BD7591"/>
    <w:rsid w:val="00BD7641"/>
    <w:rsid w:val="00BD789F"/>
    <w:rsid w:val="00BD7EA4"/>
    <w:rsid w:val="00BE010C"/>
    <w:rsid w:val="00BE0684"/>
    <w:rsid w:val="00BE0BCB"/>
    <w:rsid w:val="00BE0DFF"/>
    <w:rsid w:val="00BE0FA0"/>
    <w:rsid w:val="00BE0FE0"/>
    <w:rsid w:val="00BE16DE"/>
    <w:rsid w:val="00BE16F5"/>
    <w:rsid w:val="00BE1933"/>
    <w:rsid w:val="00BE21FD"/>
    <w:rsid w:val="00BE24A7"/>
    <w:rsid w:val="00BE2870"/>
    <w:rsid w:val="00BE2BF3"/>
    <w:rsid w:val="00BE308C"/>
    <w:rsid w:val="00BE3138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DCF"/>
    <w:rsid w:val="00BE5E18"/>
    <w:rsid w:val="00BE66A4"/>
    <w:rsid w:val="00BE687D"/>
    <w:rsid w:val="00BE6A11"/>
    <w:rsid w:val="00BE6A41"/>
    <w:rsid w:val="00BE6B07"/>
    <w:rsid w:val="00BE6E33"/>
    <w:rsid w:val="00BF0744"/>
    <w:rsid w:val="00BF09CF"/>
    <w:rsid w:val="00BF0B36"/>
    <w:rsid w:val="00BF0C95"/>
    <w:rsid w:val="00BF0D8F"/>
    <w:rsid w:val="00BF0EF3"/>
    <w:rsid w:val="00BF14E9"/>
    <w:rsid w:val="00BF17E9"/>
    <w:rsid w:val="00BF193C"/>
    <w:rsid w:val="00BF20DF"/>
    <w:rsid w:val="00BF2706"/>
    <w:rsid w:val="00BF2A0A"/>
    <w:rsid w:val="00BF3C14"/>
    <w:rsid w:val="00BF3DBD"/>
    <w:rsid w:val="00BF4ACE"/>
    <w:rsid w:val="00BF5414"/>
    <w:rsid w:val="00BF546E"/>
    <w:rsid w:val="00BF5778"/>
    <w:rsid w:val="00BF5FAF"/>
    <w:rsid w:val="00BF5FD9"/>
    <w:rsid w:val="00BF60F0"/>
    <w:rsid w:val="00BF611B"/>
    <w:rsid w:val="00BF62D8"/>
    <w:rsid w:val="00BF643E"/>
    <w:rsid w:val="00BF6C25"/>
    <w:rsid w:val="00BF74A9"/>
    <w:rsid w:val="00BF77E7"/>
    <w:rsid w:val="00BF7B30"/>
    <w:rsid w:val="00C00188"/>
    <w:rsid w:val="00C00213"/>
    <w:rsid w:val="00C0060D"/>
    <w:rsid w:val="00C009CF"/>
    <w:rsid w:val="00C00FC4"/>
    <w:rsid w:val="00C01153"/>
    <w:rsid w:val="00C0190B"/>
    <w:rsid w:val="00C01ECA"/>
    <w:rsid w:val="00C020AD"/>
    <w:rsid w:val="00C04234"/>
    <w:rsid w:val="00C0466D"/>
    <w:rsid w:val="00C04832"/>
    <w:rsid w:val="00C0489E"/>
    <w:rsid w:val="00C04C03"/>
    <w:rsid w:val="00C04C39"/>
    <w:rsid w:val="00C0514C"/>
    <w:rsid w:val="00C0567B"/>
    <w:rsid w:val="00C05968"/>
    <w:rsid w:val="00C059BA"/>
    <w:rsid w:val="00C059E4"/>
    <w:rsid w:val="00C05F1F"/>
    <w:rsid w:val="00C0749A"/>
    <w:rsid w:val="00C07571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B9C"/>
    <w:rsid w:val="00C10C16"/>
    <w:rsid w:val="00C10CB5"/>
    <w:rsid w:val="00C10D26"/>
    <w:rsid w:val="00C11B57"/>
    <w:rsid w:val="00C12089"/>
    <w:rsid w:val="00C1210D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19"/>
    <w:rsid w:val="00C15B6B"/>
    <w:rsid w:val="00C15C8A"/>
    <w:rsid w:val="00C1617C"/>
    <w:rsid w:val="00C163ED"/>
    <w:rsid w:val="00C16965"/>
    <w:rsid w:val="00C16996"/>
    <w:rsid w:val="00C20A51"/>
    <w:rsid w:val="00C212DA"/>
    <w:rsid w:val="00C21306"/>
    <w:rsid w:val="00C2158B"/>
    <w:rsid w:val="00C21633"/>
    <w:rsid w:val="00C2211C"/>
    <w:rsid w:val="00C23495"/>
    <w:rsid w:val="00C23BB8"/>
    <w:rsid w:val="00C255DD"/>
    <w:rsid w:val="00C25A5B"/>
    <w:rsid w:val="00C25CA4"/>
    <w:rsid w:val="00C25D54"/>
    <w:rsid w:val="00C25D94"/>
    <w:rsid w:val="00C2664F"/>
    <w:rsid w:val="00C2679B"/>
    <w:rsid w:val="00C26FB0"/>
    <w:rsid w:val="00C2716E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395"/>
    <w:rsid w:val="00C315B9"/>
    <w:rsid w:val="00C318B0"/>
    <w:rsid w:val="00C31954"/>
    <w:rsid w:val="00C31A20"/>
    <w:rsid w:val="00C31AA8"/>
    <w:rsid w:val="00C31E9A"/>
    <w:rsid w:val="00C31F42"/>
    <w:rsid w:val="00C325BE"/>
    <w:rsid w:val="00C327D3"/>
    <w:rsid w:val="00C328A9"/>
    <w:rsid w:val="00C328C0"/>
    <w:rsid w:val="00C3291F"/>
    <w:rsid w:val="00C33021"/>
    <w:rsid w:val="00C3333B"/>
    <w:rsid w:val="00C3333D"/>
    <w:rsid w:val="00C336E8"/>
    <w:rsid w:val="00C338E8"/>
    <w:rsid w:val="00C3394A"/>
    <w:rsid w:val="00C33D2D"/>
    <w:rsid w:val="00C3415B"/>
    <w:rsid w:val="00C34A47"/>
    <w:rsid w:val="00C34ACE"/>
    <w:rsid w:val="00C3560C"/>
    <w:rsid w:val="00C35839"/>
    <w:rsid w:val="00C35A72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0788"/>
    <w:rsid w:val="00C41A5D"/>
    <w:rsid w:val="00C4250D"/>
    <w:rsid w:val="00C42BC9"/>
    <w:rsid w:val="00C42EE5"/>
    <w:rsid w:val="00C42F3E"/>
    <w:rsid w:val="00C4336A"/>
    <w:rsid w:val="00C44BB8"/>
    <w:rsid w:val="00C44C8A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DD7"/>
    <w:rsid w:val="00C47F38"/>
    <w:rsid w:val="00C503AB"/>
    <w:rsid w:val="00C507F9"/>
    <w:rsid w:val="00C5218A"/>
    <w:rsid w:val="00C522CB"/>
    <w:rsid w:val="00C522DA"/>
    <w:rsid w:val="00C522FF"/>
    <w:rsid w:val="00C52434"/>
    <w:rsid w:val="00C527B6"/>
    <w:rsid w:val="00C527DA"/>
    <w:rsid w:val="00C52B62"/>
    <w:rsid w:val="00C52D22"/>
    <w:rsid w:val="00C531B4"/>
    <w:rsid w:val="00C53463"/>
    <w:rsid w:val="00C53FC1"/>
    <w:rsid w:val="00C549A4"/>
    <w:rsid w:val="00C549D5"/>
    <w:rsid w:val="00C55087"/>
    <w:rsid w:val="00C55D9B"/>
    <w:rsid w:val="00C5668A"/>
    <w:rsid w:val="00C568DB"/>
    <w:rsid w:val="00C56D5C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BA"/>
    <w:rsid w:val="00C643FD"/>
    <w:rsid w:val="00C647A6"/>
    <w:rsid w:val="00C65104"/>
    <w:rsid w:val="00C658FB"/>
    <w:rsid w:val="00C65A83"/>
    <w:rsid w:val="00C65B06"/>
    <w:rsid w:val="00C65C80"/>
    <w:rsid w:val="00C65EE0"/>
    <w:rsid w:val="00C66473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67B"/>
    <w:rsid w:val="00C708A6"/>
    <w:rsid w:val="00C709DC"/>
    <w:rsid w:val="00C71150"/>
    <w:rsid w:val="00C712D5"/>
    <w:rsid w:val="00C713FC"/>
    <w:rsid w:val="00C7145B"/>
    <w:rsid w:val="00C71534"/>
    <w:rsid w:val="00C7190E"/>
    <w:rsid w:val="00C71CBD"/>
    <w:rsid w:val="00C72236"/>
    <w:rsid w:val="00C72530"/>
    <w:rsid w:val="00C726D3"/>
    <w:rsid w:val="00C727AB"/>
    <w:rsid w:val="00C72CE5"/>
    <w:rsid w:val="00C73946"/>
    <w:rsid w:val="00C73978"/>
    <w:rsid w:val="00C73B3C"/>
    <w:rsid w:val="00C74150"/>
    <w:rsid w:val="00C747F1"/>
    <w:rsid w:val="00C74C33"/>
    <w:rsid w:val="00C754EF"/>
    <w:rsid w:val="00C75A56"/>
    <w:rsid w:val="00C75BD8"/>
    <w:rsid w:val="00C75CCC"/>
    <w:rsid w:val="00C75CF4"/>
    <w:rsid w:val="00C762CB"/>
    <w:rsid w:val="00C7654F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36EC"/>
    <w:rsid w:val="00C83A4D"/>
    <w:rsid w:val="00C841D7"/>
    <w:rsid w:val="00C8450B"/>
    <w:rsid w:val="00C845F1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14A8"/>
    <w:rsid w:val="00C91725"/>
    <w:rsid w:val="00C93183"/>
    <w:rsid w:val="00C931EF"/>
    <w:rsid w:val="00C9321B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4EDA"/>
    <w:rsid w:val="00C953D5"/>
    <w:rsid w:val="00C953E8"/>
    <w:rsid w:val="00C95511"/>
    <w:rsid w:val="00C962BC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38D8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0DC6"/>
    <w:rsid w:val="00CB1897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DD4"/>
    <w:rsid w:val="00CB2F13"/>
    <w:rsid w:val="00CB2F2B"/>
    <w:rsid w:val="00CB2FA0"/>
    <w:rsid w:val="00CB30C8"/>
    <w:rsid w:val="00CB3386"/>
    <w:rsid w:val="00CB3594"/>
    <w:rsid w:val="00CB388E"/>
    <w:rsid w:val="00CB3F8B"/>
    <w:rsid w:val="00CB4231"/>
    <w:rsid w:val="00CB4801"/>
    <w:rsid w:val="00CB482C"/>
    <w:rsid w:val="00CB4FD1"/>
    <w:rsid w:val="00CB53A3"/>
    <w:rsid w:val="00CB54C4"/>
    <w:rsid w:val="00CB5CD9"/>
    <w:rsid w:val="00CB6136"/>
    <w:rsid w:val="00CB61B8"/>
    <w:rsid w:val="00CB65CB"/>
    <w:rsid w:val="00CB6B5C"/>
    <w:rsid w:val="00CB72E4"/>
    <w:rsid w:val="00CB7A2C"/>
    <w:rsid w:val="00CC0BE1"/>
    <w:rsid w:val="00CC0D63"/>
    <w:rsid w:val="00CC0E12"/>
    <w:rsid w:val="00CC1732"/>
    <w:rsid w:val="00CC1A26"/>
    <w:rsid w:val="00CC2450"/>
    <w:rsid w:val="00CC2529"/>
    <w:rsid w:val="00CC25BD"/>
    <w:rsid w:val="00CC27B5"/>
    <w:rsid w:val="00CC2C73"/>
    <w:rsid w:val="00CC2CFD"/>
    <w:rsid w:val="00CC3BF5"/>
    <w:rsid w:val="00CC3F77"/>
    <w:rsid w:val="00CC41DE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3E"/>
    <w:rsid w:val="00CD1468"/>
    <w:rsid w:val="00CD1FAD"/>
    <w:rsid w:val="00CD217F"/>
    <w:rsid w:val="00CD24C5"/>
    <w:rsid w:val="00CD2784"/>
    <w:rsid w:val="00CD3582"/>
    <w:rsid w:val="00CD3685"/>
    <w:rsid w:val="00CD374E"/>
    <w:rsid w:val="00CD3BC8"/>
    <w:rsid w:val="00CD3DA7"/>
    <w:rsid w:val="00CD425F"/>
    <w:rsid w:val="00CD544A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0B6A"/>
    <w:rsid w:val="00CE10C7"/>
    <w:rsid w:val="00CE12A5"/>
    <w:rsid w:val="00CE13A6"/>
    <w:rsid w:val="00CE13EF"/>
    <w:rsid w:val="00CE1853"/>
    <w:rsid w:val="00CE1B00"/>
    <w:rsid w:val="00CE1BC5"/>
    <w:rsid w:val="00CE1FC4"/>
    <w:rsid w:val="00CE2CEC"/>
    <w:rsid w:val="00CE2E9A"/>
    <w:rsid w:val="00CE3A29"/>
    <w:rsid w:val="00CE3B4E"/>
    <w:rsid w:val="00CE3B86"/>
    <w:rsid w:val="00CE4716"/>
    <w:rsid w:val="00CE4888"/>
    <w:rsid w:val="00CE4B9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2DF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692"/>
    <w:rsid w:val="00CF4EF6"/>
    <w:rsid w:val="00CF5288"/>
    <w:rsid w:val="00CF5341"/>
    <w:rsid w:val="00CF550F"/>
    <w:rsid w:val="00CF5766"/>
    <w:rsid w:val="00CF58F8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1F9B"/>
    <w:rsid w:val="00D02684"/>
    <w:rsid w:val="00D02966"/>
    <w:rsid w:val="00D032A4"/>
    <w:rsid w:val="00D03E57"/>
    <w:rsid w:val="00D03E6C"/>
    <w:rsid w:val="00D04092"/>
    <w:rsid w:val="00D04160"/>
    <w:rsid w:val="00D04285"/>
    <w:rsid w:val="00D04A80"/>
    <w:rsid w:val="00D04D18"/>
    <w:rsid w:val="00D05102"/>
    <w:rsid w:val="00D0552F"/>
    <w:rsid w:val="00D060BD"/>
    <w:rsid w:val="00D068E2"/>
    <w:rsid w:val="00D06BF7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17B3"/>
    <w:rsid w:val="00D123E4"/>
    <w:rsid w:val="00D12599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4D6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112"/>
    <w:rsid w:val="00D203C8"/>
    <w:rsid w:val="00D20680"/>
    <w:rsid w:val="00D20FF6"/>
    <w:rsid w:val="00D2139F"/>
    <w:rsid w:val="00D21EFC"/>
    <w:rsid w:val="00D21FBD"/>
    <w:rsid w:val="00D227B5"/>
    <w:rsid w:val="00D2308A"/>
    <w:rsid w:val="00D23582"/>
    <w:rsid w:val="00D24102"/>
    <w:rsid w:val="00D25857"/>
    <w:rsid w:val="00D26D40"/>
    <w:rsid w:val="00D27605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1A4"/>
    <w:rsid w:val="00D33764"/>
    <w:rsid w:val="00D34465"/>
    <w:rsid w:val="00D34580"/>
    <w:rsid w:val="00D34AB8"/>
    <w:rsid w:val="00D34E1D"/>
    <w:rsid w:val="00D34F08"/>
    <w:rsid w:val="00D35291"/>
    <w:rsid w:val="00D35A18"/>
    <w:rsid w:val="00D35D45"/>
    <w:rsid w:val="00D36389"/>
    <w:rsid w:val="00D36C64"/>
    <w:rsid w:val="00D36C78"/>
    <w:rsid w:val="00D36CE3"/>
    <w:rsid w:val="00D371AC"/>
    <w:rsid w:val="00D37355"/>
    <w:rsid w:val="00D377A2"/>
    <w:rsid w:val="00D37A2F"/>
    <w:rsid w:val="00D37D90"/>
    <w:rsid w:val="00D4034C"/>
    <w:rsid w:val="00D4040E"/>
    <w:rsid w:val="00D405DD"/>
    <w:rsid w:val="00D40635"/>
    <w:rsid w:val="00D40725"/>
    <w:rsid w:val="00D4078C"/>
    <w:rsid w:val="00D40E35"/>
    <w:rsid w:val="00D41FDB"/>
    <w:rsid w:val="00D42C10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3B0"/>
    <w:rsid w:val="00D477B5"/>
    <w:rsid w:val="00D47DA4"/>
    <w:rsid w:val="00D47E1B"/>
    <w:rsid w:val="00D50252"/>
    <w:rsid w:val="00D502A2"/>
    <w:rsid w:val="00D5050C"/>
    <w:rsid w:val="00D50744"/>
    <w:rsid w:val="00D50807"/>
    <w:rsid w:val="00D50C6E"/>
    <w:rsid w:val="00D50FFC"/>
    <w:rsid w:val="00D51143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4C"/>
    <w:rsid w:val="00D56CE2"/>
    <w:rsid w:val="00D56FD8"/>
    <w:rsid w:val="00D5703C"/>
    <w:rsid w:val="00D57050"/>
    <w:rsid w:val="00D57B0B"/>
    <w:rsid w:val="00D57C9B"/>
    <w:rsid w:val="00D57DF3"/>
    <w:rsid w:val="00D602A0"/>
    <w:rsid w:val="00D6062E"/>
    <w:rsid w:val="00D6080A"/>
    <w:rsid w:val="00D60CF4"/>
    <w:rsid w:val="00D60EFA"/>
    <w:rsid w:val="00D6107C"/>
    <w:rsid w:val="00D6125E"/>
    <w:rsid w:val="00D614B4"/>
    <w:rsid w:val="00D61655"/>
    <w:rsid w:val="00D61B05"/>
    <w:rsid w:val="00D61E5C"/>
    <w:rsid w:val="00D62F84"/>
    <w:rsid w:val="00D63AE2"/>
    <w:rsid w:val="00D63F06"/>
    <w:rsid w:val="00D63FCD"/>
    <w:rsid w:val="00D6461A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3AF"/>
    <w:rsid w:val="00D67763"/>
    <w:rsid w:val="00D67B7C"/>
    <w:rsid w:val="00D703DE"/>
    <w:rsid w:val="00D70657"/>
    <w:rsid w:val="00D70B41"/>
    <w:rsid w:val="00D70EFC"/>
    <w:rsid w:val="00D712B6"/>
    <w:rsid w:val="00D71C19"/>
    <w:rsid w:val="00D71DBC"/>
    <w:rsid w:val="00D71F89"/>
    <w:rsid w:val="00D71FCA"/>
    <w:rsid w:val="00D722E9"/>
    <w:rsid w:val="00D72454"/>
    <w:rsid w:val="00D725DB"/>
    <w:rsid w:val="00D72844"/>
    <w:rsid w:val="00D72A9E"/>
    <w:rsid w:val="00D736E3"/>
    <w:rsid w:val="00D73E40"/>
    <w:rsid w:val="00D74761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E6F"/>
    <w:rsid w:val="00D76FCD"/>
    <w:rsid w:val="00D7713C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37C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566"/>
    <w:rsid w:val="00D8668D"/>
    <w:rsid w:val="00D86723"/>
    <w:rsid w:val="00D8676D"/>
    <w:rsid w:val="00D867A9"/>
    <w:rsid w:val="00D87088"/>
    <w:rsid w:val="00D873ED"/>
    <w:rsid w:val="00D8771F"/>
    <w:rsid w:val="00D87DD5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62C"/>
    <w:rsid w:val="00D93CF7"/>
    <w:rsid w:val="00D93D30"/>
    <w:rsid w:val="00D9434C"/>
    <w:rsid w:val="00D94D6B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978F0"/>
    <w:rsid w:val="00DA0275"/>
    <w:rsid w:val="00DA0359"/>
    <w:rsid w:val="00DA08BA"/>
    <w:rsid w:val="00DA1CCC"/>
    <w:rsid w:val="00DA26B7"/>
    <w:rsid w:val="00DA27B7"/>
    <w:rsid w:val="00DA33A3"/>
    <w:rsid w:val="00DA41EF"/>
    <w:rsid w:val="00DA43DA"/>
    <w:rsid w:val="00DA43F3"/>
    <w:rsid w:val="00DA4778"/>
    <w:rsid w:val="00DA4875"/>
    <w:rsid w:val="00DA499C"/>
    <w:rsid w:val="00DA4D83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5A9"/>
    <w:rsid w:val="00DA77CF"/>
    <w:rsid w:val="00DB0AB4"/>
    <w:rsid w:val="00DB0B4E"/>
    <w:rsid w:val="00DB0F6E"/>
    <w:rsid w:val="00DB145D"/>
    <w:rsid w:val="00DB1ED6"/>
    <w:rsid w:val="00DB2001"/>
    <w:rsid w:val="00DB2174"/>
    <w:rsid w:val="00DB23FB"/>
    <w:rsid w:val="00DB28D7"/>
    <w:rsid w:val="00DB3019"/>
    <w:rsid w:val="00DB3205"/>
    <w:rsid w:val="00DB3344"/>
    <w:rsid w:val="00DB36CF"/>
    <w:rsid w:val="00DB3855"/>
    <w:rsid w:val="00DB3D91"/>
    <w:rsid w:val="00DB3E06"/>
    <w:rsid w:val="00DB475F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7E7"/>
    <w:rsid w:val="00DC18B0"/>
    <w:rsid w:val="00DC1DD1"/>
    <w:rsid w:val="00DC2E9F"/>
    <w:rsid w:val="00DC2F50"/>
    <w:rsid w:val="00DC30E7"/>
    <w:rsid w:val="00DC313E"/>
    <w:rsid w:val="00DC34CA"/>
    <w:rsid w:val="00DC375A"/>
    <w:rsid w:val="00DC3C56"/>
    <w:rsid w:val="00DC3CA3"/>
    <w:rsid w:val="00DC3CC2"/>
    <w:rsid w:val="00DC3E2D"/>
    <w:rsid w:val="00DC4037"/>
    <w:rsid w:val="00DC4071"/>
    <w:rsid w:val="00DC41B4"/>
    <w:rsid w:val="00DC46D6"/>
    <w:rsid w:val="00DC495C"/>
    <w:rsid w:val="00DC4C4A"/>
    <w:rsid w:val="00DC4FAE"/>
    <w:rsid w:val="00DC586B"/>
    <w:rsid w:val="00DC5BE3"/>
    <w:rsid w:val="00DC60C0"/>
    <w:rsid w:val="00DC65A6"/>
    <w:rsid w:val="00DC6F37"/>
    <w:rsid w:val="00DC79A3"/>
    <w:rsid w:val="00DC7AAF"/>
    <w:rsid w:val="00DC7BEF"/>
    <w:rsid w:val="00DC7C51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397"/>
    <w:rsid w:val="00DD4423"/>
    <w:rsid w:val="00DD45C2"/>
    <w:rsid w:val="00DD4C34"/>
    <w:rsid w:val="00DD5059"/>
    <w:rsid w:val="00DD5244"/>
    <w:rsid w:val="00DD58E3"/>
    <w:rsid w:val="00DD5FDD"/>
    <w:rsid w:val="00DD6009"/>
    <w:rsid w:val="00DD61B7"/>
    <w:rsid w:val="00DD674E"/>
    <w:rsid w:val="00DD6B80"/>
    <w:rsid w:val="00DD6FC8"/>
    <w:rsid w:val="00DD7459"/>
    <w:rsid w:val="00DD79CB"/>
    <w:rsid w:val="00DD7A29"/>
    <w:rsid w:val="00DE0CBC"/>
    <w:rsid w:val="00DE119C"/>
    <w:rsid w:val="00DE1249"/>
    <w:rsid w:val="00DE1396"/>
    <w:rsid w:val="00DE22EF"/>
    <w:rsid w:val="00DE2632"/>
    <w:rsid w:val="00DE2C03"/>
    <w:rsid w:val="00DE3081"/>
    <w:rsid w:val="00DE399C"/>
    <w:rsid w:val="00DE3FA2"/>
    <w:rsid w:val="00DE40FA"/>
    <w:rsid w:val="00DE4162"/>
    <w:rsid w:val="00DE4970"/>
    <w:rsid w:val="00DE4CA3"/>
    <w:rsid w:val="00DE51C4"/>
    <w:rsid w:val="00DE5449"/>
    <w:rsid w:val="00DE58B5"/>
    <w:rsid w:val="00DE6210"/>
    <w:rsid w:val="00DE645A"/>
    <w:rsid w:val="00DE65E5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76A"/>
    <w:rsid w:val="00DF1F30"/>
    <w:rsid w:val="00DF21A3"/>
    <w:rsid w:val="00DF22A2"/>
    <w:rsid w:val="00DF2A42"/>
    <w:rsid w:val="00DF2A93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3D0"/>
    <w:rsid w:val="00DF5669"/>
    <w:rsid w:val="00DF60B9"/>
    <w:rsid w:val="00DF649D"/>
    <w:rsid w:val="00DF6568"/>
    <w:rsid w:val="00DF6623"/>
    <w:rsid w:val="00DF66C1"/>
    <w:rsid w:val="00DF6C60"/>
    <w:rsid w:val="00DF7B12"/>
    <w:rsid w:val="00DF7D57"/>
    <w:rsid w:val="00DF7E51"/>
    <w:rsid w:val="00DF7E5D"/>
    <w:rsid w:val="00E003D3"/>
    <w:rsid w:val="00E00590"/>
    <w:rsid w:val="00E00A56"/>
    <w:rsid w:val="00E00B8E"/>
    <w:rsid w:val="00E00C08"/>
    <w:rsid w:val="00E01164"/>
    <w:rsid w:val="00E01D77"/>
    <w:rsid w:val="00E02459"/>
    <w:rsid w:val="00E02EDA"/>
    <w:rsid w:val="00E02EF6"/>
    <w:rsid w:val="00E034A8"/>
    <w:rsid w:val="00E035A0"/>
    <w:rsid w:val="00E036A1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2016"/>
    <w:rsid w:val="00E135EB"/>
    <w:rsid w:val="00E14050"/>
    <w:rsid w:val="00E14490"/>
    <w:rsid w:val="00E1484A"/>
    <w:rsid w:val="00E14B02"/>
    <w:rsid w:val="00E14D08"/>
    <w:rsid w:val="00E15096"/>
    <w:rsid w:val="00E155FA"/>
    <w:rsid w:val="00E1578A"/>
    <w:rsid w:val="00E1605A"/>
    <w:rsid w:val="00E16191"/>
    <w:rsid w:val="00E16267"/>
    <w:rsid w:val="00E16353"/>
    <w:rsid w:val="00E165C4"/>
    <w:rsid w:val="00E1687C"/>
    <w:rsid w:val="00E16E71"/>
    <w:rsid w:val="00E17862"/>
    <w:rsid w:val="00E17E2D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26"/>
    <w:rsid w:val="00E261CF"/>
    <w:rsid w:val="00E26285"/>
    <w:rsid w:val="00E262A7"/>
    <w:rsid w:val="00E2630E"/>
    <w:rsid w:val="00E26657"/>
    <w:rsid w:val="00E26AC7"/>
    <w:rsid w:val="00E26B08"/>
    <w:rsid w:val="00E26C33"/>
    <w:rsid w:val="00E26E96"/>
    <w:rsid w:val="00E26F1E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28"/>
    <w:rsid w:val="00E34453"/>
    <w:rsid w:val="00E34A26"/>
    <w:rsid w:val="00E34EAE"/>
    <w:rsid w:val="00E34F0C"/>
    <w:rsid w:val="00E353A8"/>
    <w:rsid w:val="00E358F6"/>
    <w:rsid w:val="00E36518"/>
    <w:rsid w:val="00E36D79"/>
    <w:rsid w:val="00E37072"/>
    <w:rsid w:val="00E37233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36A"/>
    <w:rsid w:val="00E44591"/>
    <w:rsid w:val="00E44777"/>
    <w:rsid w:val="00E44BE2"/>
    <w:rsid w:val="00E44BF4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0FCD"/>
    <w:rsid w:val="00E51011"/>
    <w:rsid w:val="00E51087"/>
    <w:rsid w:val="00E518CA"/>
    <w:rsid w:val="00E51FCC"/>
    <w:rsid w:val="00E52156"/>
    <w:rsid w:val="00E52735"/>
    <w:rsid w:val="00E527B9"/>
    <w:rsid w:val="00E532E1"/>
    <w:rsid w:val="00E53622"/>
    <w:rsid w:val="00E53FE6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0"/>
    <w:rsid w:val="00E608A8"/>
    <w:rsid w:val="00E608CC"/>
    <w:rsid w:val="00E619E7"/>
    <w:rsid w:val="00E61B80"/>
    <w:rsid w:val="00E61BF5"/>
    <w:rsid w:val="00E61D5F"/>
    <w:rsid w:val="00E6262A"/>
    <w:rsid w:val="00E63ACD"/>
    <w:rsid w:val="00E63BAE"/>
    <w:rsid w:val="00E645FB"/>
    <w:rsid w:val="00E64CE0"/>
    <w:rsid w:val="00E64E8D"/>
    <w:rsid w:val="00E64F39"/>
    <w:rsid w:val="00E650BC"/>
    <w:rsid w:val="00E650E2"/>
    <w:rsid w:val="00E652B9"/>
    <w:rsid w:val="00E65BD8"/>
    <w:rsid w:val="00E65D42"/>
    <w:rsid w:val="00E65F0B"/>
    <w:rsid w:val="00E6609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08E"/>
    <w:rsid w:val="00E72A62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4D7"/>
    <w:rsid w:val="00E755B8"/>
    <w:rsid w:val="00E75600"/>
    <w:rsid w:val="00E75895"/>
    <w:rsid w:val="00E764DF"/>
    <w:rsid w:val="00E76601"/>
    <w:rsid w:val="00E76899"/>
    <w:rsid w:val="00E76C57"/>
    <w:rsid w:val="00E77862"/>
    <w:rsid w:val="00E77993"/>
    <w:rsid w:val="00E803A5"/>
    <w:rsid w:val="00E80687"/>
    <w:rsid w:val="00E812DB"/>
    <w:rsid w:val="00E81D5F"/>
    <w:rsid w:val="00E81D90"/>
    <w:rsid w:val="00E81F94"/>
    <w:rsid w:val="00E82578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053"/>
    <w:rsid w:val="00E90269"/>
    <w:rsid w:val="00E902A6"/>
    <w:rsid w:val="00E9032A"/>
    <w:rsid w:val="00E9099C"/>
    <w:rsid w:val="00E90C7B"/>
    <w:rsid w:val="00E910A3"/>
    <w:rsid w:val="00E91AE8"/>
    <w:rsid w:val="00E91F77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2D8"/>
    <w:rsid w:val="00EA0304"/>
    <w:rsid w:val="00EA0A7C"/>
    <w:rsid w:val="00EA0F9D"/>
    <w:rsid w:val="00EA13D9"/>
    <w:rsid w:val="00EA1536"/>
    <w:rsid w:val="00EA1D74"/>
    <w:rsid w:val="00EA1DAD"/>
    <w:rsid w:val="00EA2199"/>
    <w:rsid w:val="00EA241D"/>
    <w:rsid w:val="00EA2830"/>
    <w:rsid w:val="00EA2D5A"/>
    <w:rsid w:val="00EA2F62"/>
    <w:rsid w:val="00EA2F65"/>
    <w:rsid w:val="00EA2FE8"/>
    <w:rsid w:val="00EA3175"/>
    <w:rsid w:val="00EA3856"/>
    <w:rsid w:val="00EA4111"/>
    <w:rsid w:val="00EA415F"/>
    <w:rsid w:val="00EA548B"/>
    <w:rsid w:val="00EA55C1"/>
    <w:rsid w:val="00EA588D"/>
    <w:rsid w:val="00EA58DE"/>
    <w:rsid w:val="00EA5E33"/>
    <w:rsid w:val="00EA6237"/>
    <w:rsid w:val="00EA62DA"/>
    <w:rsid w:val="00EA6556"/>
    <w:rsid w:val="00EA6636"/>
    <w:rsid w:val="00EA6B9B"/>
    <w:rsid w:val="00EA6C03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8A5"/>
    <w:rsid w:val="00EB1C34"/>
    <w:rsid w:val="00EB1C96"/>
    <w:rsid w:val="00EB1D37"/>
    <w:rsid w:val="00EB203F"/>
    <w:rsid w:val="00EB228C"/>
    <w:rsid w:val="00EB3219"/>
    <w:rsid w:val="00EB33F4"/>
    <w:rsid w:val="00EB3684"/>
    <w:rsid w:val="00EB36FD"/>
    <w:rsid w:val="00EB3AC8"/>
    <w:rsid w:val="00EB3D01"/>
    <w:rsid w:val="00EB3EA7"/>
    <w:rsid w:val="00EB4940"/>
    <w:rsid w:val="00EB52F3"/>
    <w:rsid w:val="00EB535B"/>
    <w:rsid w:val="00EB5758"/>
    <w:rsid w:val="00EB613D"/>
    <w:rsid w:val="00EB7072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6B4"/>
    <w:rsid w:val="00EC1B64"/>
    <w:rsid w:val="00EC1DDB"/>
    <w:rsid w:val="00EC2348"/>
    <w:rsid w:val="00EC248F"/>
    <w:rsid w:val="00EC2B68"/>
    <w:rsid w:val="00EC2E60"/>
    <w:rsid w:val="00EC3DC5"/>
    <w:rsid w:val="00EC40ED"/>
    <w:rsid w:val="00EC44D5"/>
    <w:rsid w:val="00EC4842"/>
    <w:rsid w:val="00EC4F28"/>
    <w:rsid w:val="00EC4F81"/>
    <w:rsid w:val="00EC510E"/>
    <w:rsid w:val="00EC582A"/>
    <w:rsid w:val="00EC588B"/>
    <w:rsid w:val="00EC5A89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C7F4E"/>
    <w:rsid w:val="00ED110C"/>
    <w:rsid w:val="00ED174A"/>
    <w:rsid w:val="00ED1C04"/>
    <w:rsid w:val="00ED1EF7"/>
    <w:rsid w:val="00ED22F8"/>
    <w:rsid w:val="00ED237F"/>
    <w:rsid w:val="00ED24C9"/>
    <w:rsid w:val="00ED25EC"/>
    <w:rsid w:val="00ED2B2C"/>
    <w:rsid w:val="00ED2D71"/>
    <w:rsid w:val="00ED3440"/>
    <w:rsid w:val="00ED36C9"/>
    <w:rsid w:val="00ED38B0"/>
    <w:rsid w:val="00ED3FEF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6BB5"/>
    <w:rsid w:val="00ED721A"/>
    <w:rsid w:val="00ED72FB"/>
    <w:rsid w:val="00ED737A"/>
    <w:rsid w:val="00ED7537"/>
    <w:rsid w:val="00ED76E4"/>
    <w:rsid w:val="00ED7A20"/>
    <w:rsid w:val="00EE0582"/>
    <w:rsid w:val="00EE0E22"/>
    <w:rsid w:val="00EE1D79"/>
    <w:rsid w:val="00EE1FFC"/>
    <w:rsid w:val="00EE22C7"/>
    <w:rsid w:val="00EE22D8"/>
    <w:rsid w:val="00EE25D9"/>
    <w:rsid w:val="00EE2DDF"/>
    <w:rsid w:val="00EE308F"/>
    <w:rsid w:val="00EE381C"/>
    <w:rsid w:val="00EE3CA2"/>
    <w:rsid w:val="00EE4035"/>
    <w:rsid w:val="00EE4530"/>
    <w:rsid w:val="00EE4641"/>
    <w:rsid w:val="00EE491F"/>
    <w:rsid w:val="00EE49F0"/>
    <w:rsid w:val="00EE50BD"/>
    <w:rsid w:val="00EE5145"/>
    <w:rsid w:val="00EE51DA"/>
    <w:rsid w:val="00EE59CA"/>
    <w:rsid w:val="00EE5BF9"/>
    <w:rsid w:val="00EE5F80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7EA"/>
    <w:rsid w:val="00EF0F22"/>
    <w:rsid w:val="00EF1296"/>
    <w:rsid w:val="00EF1336"/>
    <w:rsid w:val="00EF1773"/>
    <w:rsid w:val="00EF1B8A"/>
    <w:rsid w:val="00EF1BCF"/>
    <w:rsid w:val="00EF22F6"/>
    <w:rsid w:val="00EF25EC"/>
    <w:rsid w:val="00EF2C97"/>
    <w:rsid w:val="00EF2E80"/>
    <w:rsid w:val="00EF3362"/>
    <w:rsid w:val="00EF35FC"/>
    <w:rsid w:val="00EF3ADB"/>
    <w:rsid w:val="00EF429A"/>
    <w:rsid w:val="00EF4414"/>
    <w:rsid w:val="00EF4883"/>
    <w:rsid w:val="00EF54A3"/>
    <w:rsid w:val="00EF5522"/>
    <w:rsid w:val="00EF58F6"/>
    <w:rsid w:val="00EF5959"/>
    <w:rsid w:val="00EF59D4"/>
    <w:rsid w:val="00EF5A52"/>
    <w:rsid w:val="00EF5AB9"/>
    <w:rsid w:val="00EF5DDD"/>
    <w:rsid w:val="00EF65CC"/>
    <w:rsid w:val="00EF689F"/>
    <w:rsid w:val="00EF789E"/>
    <w:rsid w:val="00F000EA"/>
    <w:rsid w:val="00F000F9"/>
    <w:rsid w:val="00F00610"/>
    <w:rsid w:val="00F008F6"/>
    <w:rsid w:val="00F011D4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100"/>
    <w:rsid w:val="00F0745F"/>
    <w:rsid w:val="00F077EA"/>
    <w:rsid w:val="00F07942"/>
    <w:rsid w:val="00F07A67"/>
    <w:rsid w:val="00F1079C"/>
    <w:rsid w:val="00F10B61"/>
    <w:rsid w:val="00F10E68"/>
    <w:rsid w:val="00F11114"/>
    <w:rsid w:val="00F11936"/>
    <w:rsid w:val="00F12070"/>
    <w:rsid w:val="00F122AD"/>
    <w:rsid w:val="00F1242F"/>
    <w:rsid w:val="00F12565"/>
    <w:rsid w:val="00F125F1"/>
    <w:rsid w:val="00F12926"/>
    <w:rsid w:val="00F12C0F"/>
    <w:rsid w:val="00F133E0"/>
    <w:rsid w:val="00F1381F"/>
    <w:rsid w:val="00F13963"/>
    <w:rsid w:val="00F1399F"/>
    <w:rsid w:val="00F13E3A"/>
    <w:rsid w:val="00F13EF4"/>
    <w:rsid w:val="00F1416C"/>
    <w:rsid w:val="00F14364"/>
    <w:rsid w:val="00F14592"/>
    <w:rsid w:val="00F1496F"/>
    <w:rsid w:val="00F15834"/>
    <w:rsid w:val="00F15B97"/>
    <w:rsid w:val="00F15BD5"/>
    <w:rsid w:val="00F161ED"/>
    <w:rsid w:val="00F162FD"/>
    <w:rsid w:val="00F163D1"/>
    <w:rsid w:val="00F164BB"/>
    <w:rsid w:val="00F167A3"/>
    <w:rsid w:val="00F1691F"/>
    <w:rsid w:val="00F16E44"/>
    <w:rsid w:val="00F175B8"/>
    <w:rsid w:val="00F17F0D"/>
    <w:rsid w:val="00F2014E"/>
    <w:rsid w:val="00F2025D"/>
    <w:rsid w:val="00F203D7"/>
    <w:rsid w:val="00F20595"/>
    <w:rsid w:val="00F208C9"/>
    <w:rsid w:val="00F20FA0"/>
    <w:rsid w:val="00F211FF"/>
    <w:rsid w:val="00F213DC"/>
    <w:rsid w:val="00F21494"/>
    <w:rsid w:val="00F21AB9"/>
    <w:rsid w:val="00F21BFF"/>
    <w:rsid w:val="00F223D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4E2D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C65"/>
    <w:rsid w:val="00F30E5C"/>
    <w:rsid w:val="00F30FDF"/>
    <w:rsid w:val="00F318BA"/>
    <w:rsid w:val="00F3227E"/>
    <w:rsid w:val="00F3266C"/>
    <w:rsid w:val="00F329BC"/>
    <w:rsid w:val="00F32A48"/>
    <w:rsid w:val="00F32C57"/>
    <w:rsid w:val="00F32D2D"/>
    <w:rsid w:val="00F33A94"/>
    <w:rsid w:val="00F33B97"/>
    <w:rsid w:val="00F342F5"/>
    <w:rsid w:val="00F344DF"/>
    <w:rsid w:val="00F3456F"/>
    <w:rsid w:val="00F3492B"/>
    <w:rsid w:val="00F34C53"/>
    <w:rsid w:val="00F34F61"/>
    <w:rsid w:val="00F35693"/>
    <w:rsid w:val="00F35AF5"/>
    <w:rsid w:val="00F35E21"/>
    <w:rsid w:val="00F35EBA"/>
    <w:rsid w:val="00F36414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0A1E"/>
    <w:rsid w:val="00F41716"/>
    <w:rsid w:val="00F41DE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28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E35"/>
    <w:rsid w:val="00F537AE"/>
    <w:rsid w:val="00F53892"/>
    <w:rsid w:val="00F539A8"/>
    <w:rsid w:val="00F53D21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758"/>
    <w:rsid w:val="00F61A65"/>
    <w:rsid w:val="00F61DEA"/>
    <w:rsid w:val="00F61EAB"/>
    <w:rsid w:val="00F62256"/>
    <w:rsid w:val="00F6237F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67FE8"/>
    <w:rsid w:val="00F702E0"/>
    <w:rsid w:val="00F70636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7BD"/>
    <w:rsid w:val="00F748F4"/>
    <w:rsid w:val="00F74DDE"/>
    <w:rsid w:val="00F75528"/>
    <w:rsid w:val="00F7559F"/>
    <w:rsid w:val="00F75649"/>
    <w:rsid w:val="00F76047"/>
    <w:rsid w:val="00F767B0"/>
    <w:rsid w:val="00F76A26"/>
    <w:rsid w:val="00F771E8"/>
    <w:rsid w:val="00F774C4"/>
    <w:rsid w:val="00F778B6"/>
    <w:rsid w:val="00F7798B"/>
    <w:rsid w:val="00F77AE2"/>
    <w:rsid w:val="00F77BDA"/>
    <w:rsid w:val="00F77BF1"/>
    <w:rsid w:val="00F77D3A"/>
    <w:rsid w:val="00F77E6C"/>
    <w:rsid w:val="00F800A1"/>
    <w:rsid w:val="00F8015B"/>
    <w:rsid w:val="00F8049E"/>
    <w:rsid w:val="00F804FB"/>
    <w:rsid w:val="00F8055F"/>
    <w:rsid w:val="00F80685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3833"/>
    <w:rsid w:val="00F84037"/>
    <w:rsid w:val="00F84057"/>
    <w:rsid w:val="00F84584"/>
    <w:rsid w:val="00F848F9"/>
    <w:rsid w:val="00F84A4B"/>
    <w:rsid w:val="00F84AE5"/>
    <w:rsid w:val="00F858C7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19F"/>
    <w:rsid w:val="00F9048D"/>
    <w:rsid w:val="00F90954"/>
    <w:rsid w:val="00F90A9C"/>
    <w:rsid w:val="00F90C72"/>
    <w:rsid w:val="00F90CF4"/>
    <w:rsid w:val="00F9142D"/>
    <w:rsid w:val="00F915A0"/>
    <w:rsid w:val="00F925DC"/>
    <w:rsid w:val="00F92D27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8CF"/>
    <w:rsid w:val="00FA1B3C"/>
    <w:rsid w:val="00FA1CE6"/>
    <w:rsid w:val="00FA2298"/>
    <w:rsid w:val="00FA23B5"/>
    <w:rsid w:val="00FA25F5"/>
    <w:rsid w:val="00FA2CC4"/>
    <w:rsid w:val="00FA304E"/>
    <w:rsid w:val="00FA324F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0CC0"/>
    <w:rsid w:val="00FB15B8"/>
    <w:rsid w:val="00FB1A8C"/>
    <w:rsid w:val="00FB1ADB"/>
    <w:rsid w:val="00FB1B59"/>
    <w:rsid w:val="00FB1EE1"/>
    <w:rsid w:val="00FB3934"/>
    <w:rsid w:val="00FB3D90"/>
    <w:rsid w:val="00FB3F0A"/>
    <w:rsid w:val="00FB3F24"/>
    <w:rsid w:val="00FB41E5"/>
    <w:rsid w:val="00FB4CB6"/>
    <w:rsid w:val="00FB4DBC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A3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4A20"/>
    <w:rsid w:val="00FC50E1"/>
    <w:rsid w:val="00FC5DB6"/>
    <w:rsid w:val="00FC66EE"/>
    <w:rsid w:val="00FC6B14"/>
    <w:rsid w:val="00FC73B7"/>
    <w:rsid w:val="00FC74D3"/>
    <w:rsid w:val="00FC7F70"/>
    <w:rsid w:val="00FD0019"/>
    <w:rsid w:val="00FD0130"/>
    <w:rsid w:val="00FD08D7"/>
    <w:rsid w:val="00FD0AFA"/>
    <w:rsid w:val="00FD0B07"/>
    <w:rsid w:val="00FD1628"/>
    <w:rsid w:val="00FD218C"/>
    <w:rsid w:val="00FD21AE"/>
    <w:rsid w:val="00FD2214"/>
    <w:rsid w:val="00FD2478"/>
    <w:rsid w:val="00FD2485"/>
    <w:rsid w:val="00FD2566"/>
    <w:rsid w:val="00FD2B65"/>
    <w:rsid w:val="00FD3404"/>
    <w:rsid w:val="00FD3A61"/>
    <w:rsid w:val="00FD3ADF"/>
    <w:rsid w:val="00FD3AFF"/>
    <w:rsid w:val="00FD3B81"/>
    <w:rsid w:val="00FD3E3E"/>
    <w:rsid w:val="00FD4305"/>
    <w:rsid w:val="00FD48D9"/>
    <w:rsid w:val="00FD4AFA"/>
    <w:rsid w:val="00FD4C01"/>
    <w:rsid w:val="00FD5165"/>
    <w:rsid w:val="00FD51DE"/>
    <w:rsid w:val="00FD5A5C"/>
    <w:rsid w:val="00FD6EA0"/>
    <w:rsid w:val="00FD74F9"/>
    <w:rsid w:val="00FE0795"/>
    <w:rsid w:val="00FE0811"/>
    <w:rsid w:val="00FE0C42"/>
    <w:rsid w:val="00FE1137"/>
    <w:rsid w:val="00FE1DC8"/>
    <w:rsid w:val="00FE2130"/>
    <w:rsid w:val="00FE29D2"/>
    <w:rsid w:val="00FE38FA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7FC"/>
    <w:rsid w:val="00FE5911"/>
    <w:rsid w:val="00FE5B70"/>
    <w:rsid w:val="00FE5C2B"/>
    <w:rsid w:val="00FE5DD2"/>
    <w:rsid w:val="00FE61C1"/>
    <w:rsid w:val="00FE643C"/>
    <w:rsid w:val="00FE65DE"/>
    <w:rsid w:val="00FE67F0"/>
    <w:rsid w:val="00FE6A79"/>
    <w:rsid w:val="00FE7674"/>
    <w:rsid w:val="00FE7712"/>
    <w:rsid w:val="00FE781F"/>
    <w:rsid w:val="00FF057F"/>
    <w:rsid w:val="00FF07D4"/>
    <w:rsid w:val="00FF0D2B"/>
    <w:rsid w:val="00FF1401"/>
    <w:rsid w:val="00FF22E9"/>
    <w:rsid w:val="00FF2581"/>
    <w:rsid w:val="00FF2A2B"/>
    <w:rsid w:val="00FF305E"/>
    <w:rsid w:val="00FF3102"/>
    <w:rsid w:val="00FF31C4"/>
    <w:rsid w:val="00FF3603"/>
    <w:rsid w:val="00FF3683"/>
    <w:rsid w:val="00FF3795"/>
    <w:rsid w:val="00FF3E75"/>
    <w:rsid w:val="00FF41A6"/>
    <w:rsid w:val="00FF45A4"/>
    <w:rsid w:val="00FF467E"/>
    <w:rsid w:val="00FF48B1"/>
    <w:rsid w:val="00FF501A"/>
    <w:rsid w:val="00FF50C1"/>
    <w:rsid w:val="00FF567F"/>
    <w:rsid w:val="00FF5E1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45E04"/>
  <w15:docId w15:val="{34D7784C-0AE8-448F-8715-36B27A3C3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6"/>
    <w:next w:val="a6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6"/>
    <w:next w:val="a6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6"/>
    <w:next w:val="a6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6"/>
    <w:next w:val="a6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5">
    <w:name w:val="heading 5"/>
    <w:basedOn w:val="a6"/>
    <w:next w:val="a6"/>
    <w:link w:val="50"/>
    <w:uiPriority w:val="9"/>
    <w:semiHidden/>
    <w:unhideWhenUsed/>
    <w:qFormat/>
    <w:rsid w:val="002233AE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6"/>
    <w:next w:val="a6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6"/>
    <w:next w:val="a6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6"/>
    <w:next w:val="a6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basedOn w:val="a7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7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7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7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7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7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7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a">
    <w:name w:val="Title"/>
    <w:basedOn w:val="a6"/>
    <w:link w:val="ab"/>
    <w:qFormat/>
    <w:rsid w:val="00DE7BED"/>
    <w:pPr>
      <w:jc w:val="center"/>
    </w:pPr>
    <w:rPr>
      <w:b/>
      <w:bCs/>
      <w:sz w:val="28"/>
    </w:rPr>
  </w:style>
  <w:style w:type="character" w:customStyle="1" w:styleId="ab">
    <w:name w:val="Заголовок Знак"/>
    <w:basedOn w:val="a7"/>
    <w:link w:val="aa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c">
    <w:name w:val="List Paragraph"/>
    <w:basedOn w:val="a6"/>
    <w:uiPriority w:val="34"/>
    <w:qFormat/>
    <w:rsid w:val="00DE7BED"/>
    <w:pPr>
      <w:ind w:left="720"/>
      <w:contextualSpacing/>
    </w:pPr>
  </w:style>
  <w:style w:type="paragraph" w:customStyle="1" w:styleId="a5">
    <w:name w:val="Буллит"/>
    <w:basedOn w:val="a6"/>
    <w:link w:val="ad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d">
    <w:name w:val="Буллит Знак"/>
    <w:basedOn w:val="a7"/>
    <w:link w:val="a5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e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6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f">
    <w:name w:val="header"/>
    <w:basedOn w:val="a6"/>
    <w:link w:val="af0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0">
    <w:name w:val="Верхний колонтитул Знак"/>
    <w:basedOn w:val="a7"/>
    <w:link w:val="af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f1">
    <w:name w:val="Основной шрифт"/>
    <w:rsid w:val="008324F0"/>
  </w:style>
  <w:style w:type="paragraph" w:customStyle="1" w:styleId="12">
    <w:name w:val="Заголовок1"/>
    <w:basedOn w:val="a6"/>
    <w:next w:val="af2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f2">
    <w:name w:val="Body Text"/>
    <w:basedOn w:val="a6"/>
    <w:link w:val="af3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3">
    <w:name w:val="Основной текст Знак"/>
    <w:basedOn w:val="a7"/>
    <w:link w:val="af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4">
    <w:name w:val="List"/>
    <w:basedOn w:val="af2"/>
    <w:rsid w:val="008324F0"/>
    <w:rPr>
      <w:rFonts w:ascii="Arial" w:hAnsi="Arial" w:cs="Tahoma"/>
    </w:rPr>
  </w:style>
  <w:style w:type="paragraph" w:customStyle="1" w:styleId="13">
    <w:name w:val="Название1"/>
    <w:basedOn w:val="a6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6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5">
    <w:name w:val="Body Text Indent"/>
    <w:basedOn w:val="a6"/>
    <w:link w:val="af6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6">
    <w:name w:val="Основной текст с отступом Знак"/>
    <w:basedOn w:val="a7"/>
    <w:link w:val="af5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6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6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7">
    <w:name w:val="Balloon Text"/>
    <w:basedOn w:val="a6"/>
    <w:link w:val="af8"/>
    <w:uiPriority w:val="99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8">
    <w:name w:val="Текст выноски Знак"/>
    <w:basedOn w:val="a7"/>
    <w:link w:val="af7"/>
    <w:uiPriority w:val="99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9">
    <w:name w:val="footer"/>
    <w:basedOn w:val="a6"/>
    <w:link w:val="afa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a">
    <w:name w:val="Нижний колонтитул Знак"/>
    <w:basedOn w:val="a7"/>
    <w:link w:val="af9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6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b">
    <w:name w:val="Subtitle"/>
    <w:basedOn w:val="12"/>
    <w:next w:val="af2"/>
    <w:link w:val="afc"/>
    <w:qFormat/>
    <w:rsid w:val="008324F0"/>
    <w:pPr>
      <w:jc w:val="center"/>
    </w:pPr>
    <w:rPr>
      <w:i/>
      <w:iCs/>
    </w:rPr>
  </w:style>
  <w:style w:type="character" w:customStyle="1" w:styleId="afc">
    <w:name w:val="Подзаголовок Знак"/>
    <w:basedOn w:val="a7"/>
    <w:link w:val="afb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6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d">
    <w:name w:val="Знак"/>
    <w:basedOn w:val="a6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e">
    <w:name w:val="Содержимое таблицы"/>
    <w:basedOn w:val="a6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f">
    <w:name w:val="Заголовок таблицы"/>
    <w:basedOn w:val="afe"/>
    <w:rsid w:val="008324F0"/>
    <w:pPr>
      <w:jc w:val="center"/>
    </w:pPr>
    <w:rPr>
      <w:b/>
      <w:bCs/>
    </w:rPr>
  </w:style>
  <w:style w:type="paragraph" w:customStyle="1" w:styleId="aff0">
    <w:name w:val="Содержимое врезки"/>
    <w:basedOn w:val="af2"/>
    <w:rsid w:val="008324F0"/>
  </w:style>
  <w:style w:type="character" w:customStyle="1" w:styleId="22">
    <w:name w:val="Основной текст с отступом 2 Знак"/>
    <w:basedOn w:val="a7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6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6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7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6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6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320">
    <w:name w:val="Основной текст 32"/>
    <w:basedOn w:val="a6"/>
    <w:rsid w:val="00C55087"/>
    <w:pPr>
      <w:spacing w:before="0" w:after="120"/>
    </w:pPr>
    <w:rPr>
      <w:rFonts w:ascii="Times New Roman" w:hAnsi="Times New Roman"/>
      <w:sz w:val="16"/>
      <w:szCs w:val="16"/>
      <w:lang w:eastAsia="zh-CN"/>
    </w:rPr>
  </w:style>
  <w:style w:type="character" w:customStyle="1" w:styleId="50">
    <w:name w:val="Заголовок 5 Знак"/>
    <w:basedOn w:val="a7"/>
    <w:link w:val="5"/>
    <w:uiPriority w:val="9"/>
    <w:semiHidden/>
    <w:rsid w:val="002233A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16">
    <w:name w:val="Знак1"/>
    <w:basedOn w:val="a6"/>
    <w:rsid w:val="002233AE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customStyle="1" w:styleId="aff1">
    <w:name w:val="Знак"/>
    <w:basedOn w:val="a6"/>
    <w:rsid w:val="002233AE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f2">
    <w:name w:val="Block Text"/>
    <w:basedOn w:val="a6"/>
    <w:semiHidden/>
    <w:rsid w:val="002233AE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rFonts w:ascii="Times New Roman" w:hAnsi="Times New Roman"/>
      <w:color w:val="000000"/>
      <w:sz w:val="24"/>
    </w:rPr>
  </w:style>
  <w:style w:type="paragraph" w:customStyle="1" w:styleId="a0">
    <w:name w:val="Пункт"/>
    <w:basedOn w:val="a6"/>
    <w:rsid w:val="002233AE"/>
    <w:pPr>
      <w:numPr>
        <w:ilvl w:val="1"/>
        <w:numId w:val="6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1">
    <w:name w:val="Подпункт"/>
    <w:basedOn w:val="a0"/>
    <w:rsid w:val="002233AE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2233AE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2233AE"/>
    <w:pPr>
      <w:numPr>
        <w:ilvl w:val="6"/>
        <w:numId w:val="6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3">
    <w:name w:val="Подподподпункт"/>
    <w:basedOn w:val="a6"/>
    <w:rsid w:val="002233AE"/>
    <w:pPr>
      <w:numPr>
        <w:ilvl w:val="5"/>
        <w:numId w:val="6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">
    <w:name w:val="Пункт кор."/>
    <w:basedOn w:val="a0"/>
    <w:rsid w:val="002233AE"/>
    <w:pPr>
      <w:keepNext/>
      <w:numPr>
        <w:ilvl w:val="0"/>
      </w:numPr>
    </w:pPr>
    <w:rPr>
      <w:b/>
      <w:i/>
    </w:rPr>
  </w:style>
  <w:style w:type="character" w:styleId="aff3">
    <w:name w:val="Strong"/>
    <w:uiPriority w:val="22"/>
    <w:qFormat/>
    <w:rsid w:val="002233AE"/>
    <w:rPr>
      <w:b/>
      <w:bCs/>
    </w:rPr>
  </w:style>
  <w:style w:type="paragraph" w:customStyle="1" w:styleId="xl22">
    <w:name w:val="xl22"/>
    <w:basedOn w:val="a6"/>
    <w:rsid w:val="002233AE"/>
    <w:pPr>
      <w:spacing w:before="100" w:beforeAutospacing="1" w:after="100" w:afterAutospacing="1"/>
    </w:pPr>
    <w:rPr>
      <w:rFonts w:cs="Arial"/>
      <w:sz w:val="24"/>
      <w:lang w:val="en-GB" w:eastAsia="en-US"/>
    </w:rPr>
  </w:style>
  <w:style w:type="table" w:styleId="aff4">
    <w:name w:val="Table Grid"/>
    <w:basedOn w:val="a8"/>
    <w:uiPriority w:val="59"/>
    <w:rsid w:val="002233A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17"/>
    <w:rsid w:val="002233AE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7">
    <w:name w:val="Основной текст1"/>
    <w:basedOn w:val="a6"/>
    <w:link w:val="Bodytext"/>
    <w:rsid w:val="002233AE"/>
    <w:pPr>
      <w:shd w:val="clear" w:color="auto" w:fill="FFFFFF"/>
      <w:spacing w:before="0" w:line="0" w:lineRule="atLeast"/>
    </w:pPr>
    <w:rPr>
      <w:rFonts w:eastAsia="Arial" w:cs="Arial"/>
      <w:sz w:val="15"/>
      <w:szCs w:val="15"/>
      <w:lang w:eastAsia="en-US"/>
    </w:rPr>
  </w:style>
  <w:style w:type="character" w:customStyle="1" w:styleId="BodytextCandara8ptNotBold">
    <w:name w:val="Body text + Candara;8 pt;Not Bold"/>
    <w:rsid w:val="002233AE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styleId="aff5">
    <w:name w:val="caption"/>
    <w:basedOn w:val="a6"/>
    <w:next w:val="afb"/>
    <w:qFormat/>
    <w:rsid w:val="002233AE"/>
    <w:pPr>
      <w:suppressAutoHyphens/>
      <w:spacing w:before="0"/>
      <w:jc w:val="center"/>
    </w:pPr>
    <w:rPr>
      <w:rFonts w:ascii="Times New Roman" w:hAnsi="Times New Roman"/>
      <w:b/>
      <w:bCs/>
      <w:sz w:val="28"/>
      <w:lang w:eastAsia="zh-CN"/>
    </w:rPr>
  </w:style>
  <w:style w:type="character" w:customStyle="1" w:styleId="Bodytext3">
    <w:name w:val="Body text (3)_"/>
    <w:link w:val="Bodytext30"/>
    <w:rsid w:val="002233AE"/>
    <w:rPr>
      <w:sz w:val="19"/>
      <w:szCs w:val="19"/>
      <w:shd w:val="clear" w:color="auto" w:fill="FFFFFF"/>
    </w:rPr>
  </w:style>
  <w:style w:type="paragraph" w:customStyle="1" w:styleId="Bodytext30">
    <w:name w:val="Body text (3)"/>
    <w:basedOn w:val="a6"/>
    <w:link w:val="Bodytext3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Bodytext4">
    <w:name w:val="Body text (4)_"/>
    <w:link w:val="Bodytext40"/>
    <w:rsid w:val="002233AE"/>
    <w:rPr>
      <w:shd w:val="clear" w:color="auto" w:fill="FFFFFF"/>
    </w:rPr>
  </w:style>
  <w:style w:type="paragraph" w:customStyle="1" w:styleId="Bodytext40">
    <w:name w:val="Body text (4)"/>
    <w:basedOn w:val="a6"/>
    <w:link w:val="Bodytext4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10">
    <w:name w:val="Body text (10)_"/>
    <w:link w:val="Bodytext100"/>
    <w:rsid w:val="002233AE"/>
    <w:rPr>
      <w:shd w:val="clear" w:color="auto" w:fill="FFFFFF"/>
    </w:rPr>
  </w:style>
  <w:style w:type="paragraph" w:customStyle="1" w:styleId="Bodytext100">
    <w:name w:val="Body text (10)"/>
    <w:basedOn w:val="a6"/>
    <w:link w:val="Bodytext10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7">
    <w:name w:val="Body text (7)_"/>
    <w:link w:val="Bodytext70"/>
    <w:rsid w:val="002233AE"/>
    <w:rPr>
      <w:sz w:val="18"/>
      <w:szCs w:val="18"/>
      <w:shd w:val="clear" w:color="auto" w:fill="FFFFFF"/>
    </w:rPr>
  </w:style>
  <w:style w:type="paragraph" w:customStyle="1" w:styleId="Bodytext70">
    <w:name w:val="Body text (7)"/>
    <w:basedOn w:val="a6"/>
    <w:link w:val="Bodytext7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Bodytext9">
    <w:name w:val="Body text (9)_"/>
    <w:link w:val="Bodytext90"/>
    <w:rsid w:val="002233AE"/>
    <w:rPr>
      <w:shd w:val="clear" w:color="auto" w:fill="FFFFFF"/>
    </w:rPr>
  </w:style>
  <w:style w:type="character" w:customStyle="1" w:styleId="Bodytext8">
    <w:name w:val="Body text (8)_"/>
    <w:link w:val="Bodytext80"/>
    <w:rsid w:val="002233AE"/>
    <w:rPr>
      <w:shd w:val="clear" w:color="auto" w:fill="FFFFFF"/>
    </w:rPr>
  </w:style>
  <w:style w:type="paragraph" w:customStyle="1" w:styleId="Bodytext90">
    <w:name w:val="Body text (9)"/>
    <w:basedOn w:val="a6"/>
    <w:link w:val="Bodytext9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Bodytext80">
    <w:name w:val="Body text (8)"/>
    <w:basedOn w:val="a6"/>
    <w:link w:val="Bodytext8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WW8Num13z3">
    <w:name w:val="WW8Num13z3"/>
    <w:rsid w:val="008F3A32"/>
    <w:rPr>
      <w:rFonts w:ascii="Symbol" w:hAnsi="Symbol" w:cs="Symbol"/>
    </w:rPr>
  </w:style>
  <w:style w:type="character" w:styleId="aff6">
    <w:name w:val="Emphasis"/>
    <w:uiPriority w:val="20"/>
    <w:qFormat/>
    <w:rsid w:val="0022116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9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irillovaNV@yanos.slavnef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4186</TotalTime>
  <Pages>7</Pages>
  <Words>2604</Words>
  <Characters>14847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GruzdevAA</cp:lastModifiedBy>
  <cp:revision>811</cp:revision>
  <cp:lastPrinted>2019-02-27T06:52:00Z</cp:lastPrinted>
  <dcterms:created xsi:type="dcterms:W3CDTF">2016-09-08T12:35:00Z</dcterms:created>
  <dcterms:modified xsi:type="dcterms:W3CDTF">2019-02-27T06:53:00Z</dcterms:modified>
</cp:coreProperties>
</file>